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F106D" w14:textId="77777777" w:rsidR="00C613BC" w:rsidRDefault="00714EBA" w:rsidP="000B46E4">
      <w:pPr>
        <w:pStyle w:val="Nzev"/>
        <w:contextualSpacing w:val="0"/>
      </w:pPr>
      <w:bookmarkStart w:id="0" w:name="_GoBack"/>
      <w:bookmarkEnd w:id="0"/>
      <w:r>
        <w:rPr>
          <w:noProof/>
          <w:lang w:eastAsia="cs-CZ"/>
        </w:rPr>
        <mc:AlternateContent>
          <mc:Choice Requires="wps">
            <w:drawing>
              <wp:anchor distT="0" distB="0" distL="114300" distR="114300" simplePos="0" relativeHeight="251660288" behindDoc="0" locked="0" layoutInCell="1" allowOverlap="1" wp14:anchorId="67AF031A" wp14:editId="4016E293">
                <wp:simplePos x="0" y="0"/>
                <wp:positionH relativeFrom="page">
                  <wp:posOffset>3094990</wp:posOffset>
                </wp:positionH>
                <wp:positionV relativeFrom="page">
                  <wp:posOffset>1062355</wp:posOffset>
                </wp:positionV>
                <wp:extent cx="3441700" cy="252095"/>
                <wp:effectExtent l="0" t="0" r="0" b="0"/>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4F53AE63" w14:textId="77777777" w:rsidR="00FF77DF" w:rsidRPr="00321BCC" w:rsidRDefault="00FF77DF" w:rsidP="00C613B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7AF031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A5Ih0gmAgAARgQAAA4AAAAAAAAAAAAAAAAALgIAAGRycy9l&#10;Mm9Eb2MueG1sUEsBAi0AFAAGAAgAAAAhAMl1hUfiAAAADAEAAA8AAAAAAAAAAAAAAAAAgAQAAGRy&#10;cy9kb3ducmV2LnhtbFBLBQYAAAAABAAEAPMAAACPBQAAAAA=&#10;" filled="f" stroked="f" strokeweight=".5pt">
                <v:textbox inset="0,0,.4mm,0">
                  <w:txbxContent>
                    <w:p w14:paraId="4F53AE63" w14:textId="77777777" w:rsidR="00FF77DF" w:rsidRPr="00321BCC" w:rsidRDefault="00FF77DF" w:rsidP="00C613B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48FEEAFB" wp14:editId="76898742">
                <wp:simplePos x="0" y="0"/>
                <wp:positionH relativeFrom="page">
                  <wp:posOffset>3094990</wp:posOffset>
                </wp:positionH>
                <wp:positionV relativeFrom="page">
                  <wp:posOffset>597535</wp:posOffset>
                </wp:positionV>
                <wp:extent cx="3441700" cy="428625"/>
                <wp:effectExtent l="0" t="0" r="0" b="0"/>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7499E7C5" w14:textId="77777777" w:rsidR="00FF77DF" w:rsidRPr="00321BCC" w:rsidRDefault="00FF77DF" w:rsidP="00C613B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8FEEAFB"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Gn6ttUkAgAASQQAAA4AAAAAAAAAAAAAAAAALgIAAGRycy9lMm9E&#10;b2MueG1sUEsBAi0AFAAGAAgAAAAhAFGi9KfhAAAACwEAAA8AAAAAAAAAAAAAAAAAfgQAAGRycy9k&#10;b3ducmV2LnhtbFBLBQYAAAAABAAEAPMAAACMBQAAAAA=&#10;" filled="f" stroked="f" strokeweight=".5pt">
                <v:textbox inset="0,0,0,0">
                  <w:txbxContent>
                    <w:p w14:paraId="7499E7C5" w14:textId="77777777" w:rsidR="00FF77DF" w:rsidRPr="00321BCC" w:rsidRDefault="00FF77DF" w:rsidP="00C613B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1516D448" wp14:editId="27DA97D0">
                <wp:simplePos x="0" y="0"/>
                <wp:positionH relativeFrom="page">
                  <wp:posOffset>3094990</wp:posOffset>
                </wp:positionH>
                <wp:positionV relativeFrom="page">
                  <wp:posOffset>1062355</wp:posOffset>
                </wp:positionV>
                <wp:extent cx="3441700" cy="252095"/>
                <wp:effectExtent l="0" t="0" r="0" b="0"/>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4C8000F9" w14:textId="77777777" w:rsidR="00FF77DF" w:rsidRPr="00321BCC" w:rsidRDefault="00FF77DF" w:rsidP="00C613B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16D448"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" filled="f" stroked="f" strokeweight=".5pt">
                <v:textbox inset="0,0,.4mm,0">
                  <w:txbxContent>
                    <w:p w14:paraId="4C8000F9" w14:textId="77777777" w:rsidR="00FF77DF" w:rsidRPr="00321BCC" w:rsidRDefault="00FF77DF" w:rsidP="00C613B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07FECF3F" wp14:editId="55615EB4">
                <wp:simplePos x="0" y="0"/>
                <wp:positionH relativeFrom="page">
                  <wp:posOffset>3094990</wp:posOffset>
                </wp:positionH>
                <wp:positionV relativeFrom="page">
                  <wp:posOffset>597535</wp:posOffset>
                </wp:positionV>
                <wp:extent cx="3441700" cy="428625"/>
                <wp:effectExtent l="0" t="0" r="0" b="0"/>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0126FF1A" w14:textId="77777777" w:rsidR="00FF77DF" w:rsidRPr="00321BCC" w:rsidRDefault="00FF77DF" w:rsidP="00C613B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7FECF3F"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A5ODjnJQIAAEkEAAAOAAAAAAAAAAAAAAAAAC4CAABkcnMvZTJv&#10;RG9jLnhtbFBLAQItABQABgAIAAAAIQBRovSn4QAAAAsBAAAPAAAAAAAAAAAAAAAAAH8EAABkcnMv&#10;ZG93bnJldi54bWxQSwUGAAAAAAQABADzAAAAjQUAAAAA&#10;" filled="f" stroked="f" strokeweight=".5pt">
                <v:textbox inset="0,0,0,0">
                  <w:txbxContent>
                    <w:p w14:paraId="0126FF1A" w14:textId="77777777" w:rsidR="00FF77DF" w:rsidRPr="00321BCC" w:rsidRDefault="00FF77DF" w:rsidP="00C613BC">
                      <w:pPr>
                        <w:pStyle w:val="DocumentTitleCzechRadio"/>
                      </w:pPr>
                    </w:p>
                  </w:txbxContent>
                </v:textbox>
                <w10:wrap anchorx="page" anchory="page"/>
              </v:shape>
            </w:pict>
          </mc:Fallback>
        </mc:AlternateContent>
      </w:r>
      <w:r w:rsidR="00C613BC" w:rsidRPr="007A0EEE">
        <w:rPr>
          <w:sz w:val="32"/>
        </w:rPr>
        <w:t xml:space="preserve">RÁMCOVÁ </w:t>
      </w:r>
      <w:r w:rsidR="00153BDC">
        <w:rPr>
          <w:sz w:val="32"/>
        </w:rPr>
        <w:t>DOHOD</w:t>
      </w:r>
      <w:r w:rsidR="00C613BC" w:rsidRPr="007A0EEE">
        <w:rPr>
          <w:sz w:val="32"/>
        </w:rPr>
        <w:t>A</w:t>
      </w:r>
      <w:r w:rsidR="00FC28B1">
        <w:rPr>
          <w:sz w:val="32"/>
        </w:rPr>
        <w:t xml:space="preserve"> O DÍLO</w:t>
      </w:r>
      <w:r w:rsidR="00C613BC" w:rsidRPr="007A0EEE">
        <w:rPr>
          <w:sz w:val="32"/>
        </w:rPr>
        <w:t xml:space="preserve"> S </w:t>
      </w:r>
      <w:r w:rsidR="00C77B5A">
        <w:rPr>
          <w:sz w:val="32"/>
        </w:rPr>
        <w:t>JEDNÍM</w:t>
      </w:r>
      <w:r w:rsidR="00C613BC">
        <w:rPr>
          <w:sz w:val="32"/>
        </w:rPr>
        <w:t xml:space="preserve"> </w:t>
      </w:r>
      <w:r w:rsidR="00C77B5A">
        <w:rPr>
          <w:sz w:val="32"/>
        </w:rPr>
        <w:t>ÚČASTNÍKEM</w:t>
      </w:r>
    </w:p>
    <w:p w14:paraId="5205FCE3" w14:textId="77777777" w:rsidR="00C77B5A" w:rsidRDefault="00714EBA" w:rsidP="00C77B5A">
      <w:pPr>
        <w:jc w:val="center"/>
      </w:pPr>
      <w:r w:rsidRPr="001841F5">
        <w:rPr>
          <w:b/>
        </w:rPr>
        <w:t>č. _CISLO_SMLOUVY_</w:t>
      </w:r>
    </w:p>
    <w:p w14:paraId="4AC381C2" w14:textId="77777777" w:rsidR="00153BDC" w:rsidRDefault="00153BDC" w:rsidP="00BA16BB">
      <w:pPr>
        <w:pStyle w:val="SubjectName-ContractCzechRadio"/>
      </w:pPr>
    </w:p>
    <w:p w14:paraId="4955BB87" w14:textId="77777777" w:rsidR="00BA16BB" w:rsidRPr="006D0812" w:rsidRDefault="00714EBA" w:rsidP="00BA16BB">
      <w:pPr>
        <w:pStyle w:val="SubjectName-ContractCzechRadio"/>
      </w:pPr>
      <w:r w:rsidRPr="006D0812">
        <w:t>Český rozhlas</w:t>
      </w:r>
    </w:p>
    <w:p w14:paraId="790811E4" w14:textId="77777777" w:rsidR="00BA16BB" w:rsidRPr="006D0812" w:rsidRDefault="00714EBA" w:rsidP="00BA16BB">
      <w:pPr>
        <w:pStyle w:val="SubjectSpecification-ContractCzechRadio"/>
      </w:pPr>
      <w:r w:rsidRPr="006D0812">
        <w:t>zřízený zákonem č. 484/1991 Sb., o Českém rozhlasu</w:t>
      </w:r>
    </w:p>
    <w:p w14:paraId="45A34E97" w14:textId="77777777" w:rsidR="00BA16BB" w:rsidRPr="006D0812" w:rsidRDefault="00714EBA" w:rsidP="00BA16BB">
      <w:pPr>
        <w:pStyle w:val="SubjectSpecification-ContractCzechRadio"/>
      </w:pPr>
      <w:r w:rsidRPr="006D0812">
        <w:t>nezapisuje se do obchodního rejstříku</w:t>
      </w:r>
    </w:p>
    <w:p w14:paraId="250ACCF3" w14:textId="77777777" w:rsidR="00BA16BB" w:rsidRPr="006D0812" w:rsidRDefault="00714EBA" w:rsidP="00BA16BB">
      <w:pPr>
        <w:pStyle w:val="SubjectSpecification-ContractCzechRadio"/>
      </w:pPr>
      <w:r w:rsidRPr="006D0812">
        <w:t>se sídlem Vinohradská 12, 120 99 Praha 2</w:t>
      </w:r>
    </w:p>
    <w:p w14:paraId="2A6554CE" w14:textId="77777777" w:rsidR="00BA16BB" w:rsidRPr="006D0812" w:rsidRDefault="00714EBA" w:rsidP="00BA16BB">
      <w:pPr>
        <w:pStyle w:val="SubjectSpecification-ContractCzechRadio"/>
      </w:pPr>
      <w:r w:rsidRPr="006D0812">
        <w:t>zastoupený</w:t>
      </w:r>
      <w:r w:rsidR="000B46E4" w:rsidRPr="00374421">
        <w:rPr>
          <w:color w:val="auto"/>
        </w:rPr>
        <w:t xml:space="preserve">: </w:t>
      </w:r>
      <w:r w:rsidR="00BD4EF8">
        <w:t>Mgr. Reném Zavoralem, generálním ředitelem</w:t>
      </w:r>
      <w:r w:rsidR="00BD4EF8" w:rsidRPr="000B46E4">
        <w:rPr>
          <w:b/>
          <w:color w:val="auto"/>
          <w:highlight w:val="yellow"/>
        </w:rPr>
        <w:t xml:space="preserve"> </w:t>
      </w:r>
    </w:p>
    <w:p w14:paraId="0C73241A" w14:textId="77777777" w:rsidR="00BA16BB" w:rsidRPr="006D0812" w:rsidRDefault="00714EBA" w:rsidP="00BA16BB">
      <w:pPr>
        <w:pStyle w:val="SubjectSpecification-ContractCzechRadio"/>
      </w:pPr>
      <w:r w:rsidRPr="006D0812">
        <w:t>IČ</w:t>
      </w:r>
      <w:r w:rsidR="00042E8C">
        <w:t>O</w:t>
      </w:r>
      <w:r w:rsidRPr="006D0812">
        <w:t xml:space="preserve"> 45245053, DIČ CZ45245053</w:t>
      </w:r>
    </w:p>
    <w:p w14:paraId="383CB4F0" w14:textId="77777777" w:rsidR="00081FEE" w:rsidRPr="00081FEE" w:rsidRDefault="00714EBA" w:rsidP="00BA16BB">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1650F2">
        <w:t>íslo</w:t>
      </w:r>
      <w:r w:rsidR="001650F2" w:rsidRPr="006D0812">
        <w:t xml:space="preserve"> </w:t>
      </w:r>
      <w:r w:rsidRPr="006D0812">
        <w:t>ú</w:t>
      </w:r>
      <w:r w:rsidR="001650F2">
        <w:t>čtu</w:t>
      </w:r>
      <w:r w:rsidR="001650F2" w:rsidRPr="006D0812">
        <w:t xml:space="preserve">: </w:t>
      </w:r>
      <w:r w:rsidRPr="006D0812">
        <w:t>1001040797/5500</w:t>
      </w:r>
    </w:p>
    <w:p w14:paraId="0BF63D92" w14:textId="77777777" w:rsidR="00153BDC" w:rsidRPr="00153BDC" w:rsidRDefault="00714EBA" w:rsidP="00153BDC">
      <w:pPr>
        <w:pStyle w:val="SubjectSpecification-ContractCzechRadio"/>
      </w:pPr>
      <w:r>
        <w:t xml:space="preserve">zástupce pro věcná jednání </w:t>
      </w:r>
      <w:r w:rsidR="00BD4EF8">
        <w:rPr>
          <w:rFonts w:cs="Arial"/>
          <w:szCs w:val="20"/>
        </w:rPr>
        <w:t xml:space="preserve">Petr Vonka </w:t>
      </w:r>
    </w:p>
    <w:p w14:paraId="00A4D07A" w14:textId="77777777" w:rsidR="00153BDC" w:rsidRDefault="00714EBA" w:rsidP="00153BDC">
      <w:pPr>
        <w:pStyle w:val="SubjectSpecification-ContractCzechRadio"/>
      </w:pPr>
      <w:r>
        <w:tab/>
      </w:r>
      <w:r>
        <w:tab/>
      </w:r>
      <w:r>
        <w:tab/>
      </w:r>
      <w:r>
        <w:tab/>
      </w:r>
      <w:r>
        <w:tab/>
      </w:r>
      <w:r>
        <w:tab/>
      </w:r>
      <w:r>
        <w:tab/>
      </w:r>
      <w:r>
        <w:tab/>
        <w:t xml:space="preserve">tel.: +420 </w:t>
      </w:r>
      <w:r w:rsidR="00BD4EF8">
        <w:rPr>
          <w:rFonts w:cs="Arial"/>
          <w:szCs w:val="20"/>
        </w:rPr>
        <w:t xml:space="preserve">603 108 321 </w:t>
      </w:r>
    </w:p>
    <w:p w14:paraId="4DDE81E8" w14:textId="77777777" w:rsidR="00153BDC" w:rsidRDefault="00714EBA" w:rsidP="00BA16BB">
      <w:pPr>
        <w:pStyle w:val="SubjectSpecification-ContractCzechRadio"/>
      </w:pPr>
      <w:r>
        <w:tab/>
      </w:r>
      <w:r>
        <w:tab/>
      </w:r>
      <w:r>
        <w:tab/>
      </w:r>
      <w:r>
        <w:tab/>
      </w:r>
      <w:r>
        <w:tab/>
      </w:r>
      <w:r>
        <w:tab/>
      </w:r>
      <w:r>
        <w:tab/>
      </w:r>
      <w:r>
        <w:tab/>
        <w:t xml:space="preserve">e-mail: </w:t>
      </w:r>
      <w:r w:rsidR="00BD4EF8">
        <w:rPr>
          <w:rFonts w:cs="Arial"/>
          <w:szCs w:val="20"/>
        </w:rPr>
        <w:t>petr.vonka</w:t>
      </w:r>
      <w:r w:rsidR="00EE1B50">
        <w:rPr>
          <w:rFonts w:cs="Arial"/>
          <w:szCs w:val="20"/>
        </w:rPr>
        <w:t>@rozhlas.cz</w:t>
      </w:r>
    </w:p>
    <w:p w14:paraId="6C2A73DA" w14:textId="77777777" w:rsidR="002317DD" w:rsidRDefault="002317DD" w:rsidP="00BA16BB">
      <w:pPr>
        <w:pStyle w:val="SubjectSpecification-ContractCzechRadio"/>
      </w:pPr>
    </w:p>
    <w:p w14:paraId="33AB5DF1" w14:textId="77777777" w:rsidR="00182D39" w:rsidRDefault="00714EBA" w:rsidP="00BA16BB">
      <w:pPr>
        <w:pStyle w:val="SubjectSpecification-ContractCzechRadio"/>
      </w:pPr>
      <w:r w:rsidRPr="00153BDC">
        <w:t>(dále jen jako „</w:t>
      </w:r>
      <w:r w:rsidR="00FC28B1" w:rsidRPr="00153BDC">
        <w:rPr>
          <w:b/>
        </w:rPr>
        <w:t>objednatel</w:t>
      </w:r>
      <w:r w:rsidR="007E7C36" w:rsidRPr="00153BDC">
        <w:t>“</w:t>
      </w:r>
      <w:r w:rsidR="00042E8C">
        <w:t xml:space="preserve"> nebo „</w:t>
      </w:r>
      <w:r w:rsidR="00042E8C" w:rsidRPr="000B46E4">
        <w:rPr>
          <w:b/>
        </w:rPr>
        <w:t>Český rozhlas</w:t>
      </w:r>
      <w:r w:rsidR="00042E8C">
        <w:t>“</w:t>
      </w:r>
      <w:r w:rsidR="007E7C36" w:rsidRPr="00153BDC">
        <w:t>)</w:t>
      </w:r>
    </w:p>
    <w:p w14:paraId="503FC82F" w14:textId="77777777" w:rsidR="00153BDC" w:rsidRPr="00153BDC" w:rsidRDefault="00153BDC" w:rsidP="00BA16BB">
      <w:pPr>
        <w:pStyle w:val="SubjectSpecification-ContractCzechRadio"/>
      </w:pPr>
    </w:p>
    <w:p w14:paraId="39EF808D" w14:textId="77777777" w:rsidR="00BA16BB" w:rsidRPr="006D0812" w:rsidRDefault="00714EBA" w:rsidP="00081FEE">
      <w:pPr>
        <w:spacing w:before="60" w:after="60"/>
        <w:jc w:val="center"/>
      </w:pPr>
      <w:r w:rsidRPr="006D0812">
        <w:t>a</w:t>
      </w:r>
    </w:p>
    <w:p w14:paraId="34237405" w14:textId="77777777" w:rsidR="00153BDC" w:rsidRDefault="00153BDC" w:rsidP="00153BDC">
      <w:pPr>
        <w:pStyle w:val="SubjectName-ContractCzechRadio"/>
        <w:rPr>
          <w:rFonts w:cs="Arial"/>
          <w:szCs w:val="20"/>
        </w:rPr>
      </w:pPr>
    </w:p>
    <w:p w14:paraId="4F26B2A4" w14:textId="77777777" w:rsidR="00153BDC" w:rsidRDefault="00714EBA" w:rsidP="00153BDC">
      <w:pPr>
        <w:pStyle w:val="SubjectName-ContractCzechRadio"/>
        <w:rPr>
          <w:rFonts w:cs="Arial"/>
          <w:szCs w:val="20"/>
        </w:rPr>
      </w:pPr>
      <w:r>
        <w:rPr>
          <w:rFonts w:cs="Arial"/>
          <w:szCs w:val="20"/>
        </w:rPr>
        <w:t>[</w:t>
      </w:r>
      <w:r>
        <w:rPr>
          <w:rFonts w:cs="Arial"/>
          <w:szCs w:val="20"/>
          <w:highlight w:val="yellow"/>
        </w:rPr>
        <w:t>DOPLNIT JMÉNO A PŘÍJMENÍ NEBO FIRMU ZHOTOVITELE</w:t>
      </w:r>
      <w:r>
        <w:rPr>
          <w:rFonts w:cs="Arial"/>
          <w:szCs w:val="20"/>
        </w:rPr>
        <w:t>]</w:t>
      </w:r>
    </w:p>
    <w:p w14:paraId="1AA01AB7" w14:textId="77777777" w:rsidR="00153BDC" w:rsidRPr="00153BDC" w:rsidRDefault="00714EBA" w:rsidP="00153BDC">
      <w:pPr>
        <w:pStyle w:val="SubjectSpecification-ContractCzechRadio"/>
      </w:pPr>
      <w:r>
        <w:rPr>
          <w:rFonts w:cs="Arial"/>
          <w:szCs w:val="20"/>
        </w:rPr>
        <w:t>[</w:t>
      </w:r>
      <w:r>
        <w:rPr>
          <w:highlight w:val="yellow"/>
        </w:rPr>
        <w:t>DOPLNIT ZÁPIS DO OBCHODNÍHO REJSTŘÍKU ČI DO JINÉHO REJSTŘÍKU</w:t>
      </w:r>
      <w:r>
        <w:rPr>
          <w:rFonts w:cs="Arial"/>
          <w:szCs w:val="20"/>
          <w:highlight w:val="yellow"/>
        </w:rPr>
        <w:t>]</w:t>
      </w:r>
    </w:p>
    <w:p w14:paraId="0B2DAFDB" w14:textId="77777777" w:rsidR="00153BDC" w:rsidRDefault="00714EBA" w:rsidP="00153BDC">
      <w:pPr>
        <w:pStyle w:val="SubjectSpecification-ContractCzechRadio"/>
        <w:rPr>
          <w:rFonts w:cs="Arial"/>
          <w:szCs w:val="20"/>
        </w:rPr>
      </w:pPr>
      <w:r>
        <w:rPr>
          <w:rFonts w:cs="Arial"/>
          <w:szCs w:val="20"/>
        </w:rPr>
        <w:t>[</w:t>
      </w:r>
      <w:r>
        <w:rPr>
          <w:rFonts w:cs="Arial"/>
          <w:szCs w:val="20"/>
          <w:highlight w:val="yellow"/>
        </w:rPr>
        <w:t>DOPLNIT MÍSTO PODNIKÁNÍ/BYDLIŠTĚ/SÍDLO ZHOTOVITELE</w:t>
      </w:r>
      <w:r>
        <w:rPr>
          <w:rFonts w:cs="Arial"/>
          <w:szCs w:val="20"/>
        </w:rPr>
        <w:t>]</w:t>
      </w:r>
    </w:p>
    <w:p w14:paraId="72C02212" w14:textId="77777777" w:rsidR="00153BDC" w:rsidRPr="00153BDC" w:rsidRDefault="00714EBA" w:rsidP="00153BDC">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14:paraId="4FE8119C" w14:textId="77777777" w:rsidR="00153BDC" w:rsidRDefault="00714EBA" w:rsidP="00153BDC">
      <w:pPr>
        <w:pStyle w:val="SubjectSpecification-ContractCzechRadio"/>
        <w:rPr>
          <w:rFonts w:cs="Arial"/>
          <w:szCs w:val="20"/>
        </w:rPr>
      </w:pPr>
      <w:r>
        <w:rPr>
          <w:rFonts w:cs="Arial"/>
          <w:szCs w:val="20"/>
        </w:rPr>
        <w:t>[</w:t>
      </w:r>
      <w:r>
        <w:rPr>
          <w:rFonts w:cs="Arial"/>
          <w:szCs w:val="20"/>
          <w:highlight w:val="yellow"/>
        </w:rPr>
        <w:t>DOPLNIT RČ nebo IČ</w:t>
      </w:r>
      <w:r w:rsidR="00042E8C">
        <w:rPr>
          <w:rFonts w:cs="Arial"/>
          <w:szCs w:val="20"/>
          <w:highlight w:val="yellow"/>
        </w:rPr>
        <w:t>O</w:t>
      </w:r>
      <w:r>
        <w:rPr>
          <w:rFonts w:cs="Arial"/>
          <w:szCs w:val="20"/>
          <w:highlight w:val="yellow"/>
        </w:rPr>
        <w:t>, DIČ ZHOTOVITELE</w:t>
      </w:r>
      <w:r>
        <w:rPr>
          <w:rFonts w:cs="Arial"/>
          <w:szCs w:val="20"/>
        </w:rPr>
        <w:t>]</w:t>
      </w:r>
    </w:p>
    <w:p w14:paraId="14F87E4B" w14:textId="77777777" w:rsidR="00153BDC" w:rsidRDefault="00714EBA" w:rsidP="00153BDC">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č</w:t>
      </w:r>
      <w:r w:rsidR="001650F2">
        <w:rPr>
          <w:rFonts w:cs="Arial"/>
          <w:szCs w:val="20"/>
        </w:rPr>
        <w:t xml:space="preserve">íslo </w:t>
      </w:r>
      <w:r>
        <w:rPr>
          <w:rFonts w:cs="Arial"/>
          <w:szCs w:val="20"/>
        </w:rPr>
        <w:t>ú</w:t>
      </w:r>
      <w:r w:rsidR="001650F2">
        <w:rPr>
          <w:rFonts w:cs="Arial"/>
          <w:szCs w:val="20"/>
        </w:rPr>
        <w:t xml:space="preserve">čtu: </w:t>
      </w:r>
      <w:r>
        <w:rPr>
          <w:rFonts w:cs="Arial"/>
          <w:szCs w:val="20"/>
        </w:rPr>
        <w:t>[</w:t>
      </w:r>
      <w:r>
        <w:rPr>
          <w:rFonts w:cs="Arial"/>
          <w:szCs w:val="20"/>
          <w:highlight w:val="yellow"/>
        </w:rPr>
        <w:t>DOPLNIT</w:t>
      </w:r>
      <w:r>
        <w:rPr>
          <w:rFonts w:cs="Arial"/>
          <w:szCs w:val="20"/>
        </w:rPr>
        <w:t>]</w:t>
      </w:r>
    </w:p>
    <w:p w14:paraId="1C11B6F3" w14:textId="77777777" w:rsidR="00153BDC" w:rsidRPr="00153BDC" w:rsidRDefault="00714EBA" w:rsidP="00153BDC">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EA4487D" w14:textId="77777777" w:rsidR="00153BDC" w:rsidRDefault="00714EBA" w:rsidP="00153BDC">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F7DD6CD" w14:textId="77777777" w:rsidR="00153BDC" w:rsidRDefault="00714EBA" w:rsidP="00153BDC">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09A645D3" w14:textId="77777777" w:rsidR="002317DD" w:rsidRDefault="002317DD" w:rsidP="006D0812">
      <w:pPr>
        <w:pStyle w:val="SubjectSpecification-ContractCzechRadio"/>
      </w:pPr>
    </w:p>
    <w:p w14:paraId="4AD170D7" w14:textId="77777777" w:rsidR="00182D39" w:rsidRPr="00153BDC" w:rsidRDefault="00714EBA" w:rsidP="006D0812">
      <w:pPr>
        <w:pStyle w:val="SubjectSpecification-ContractCzechRadio"/>
      </w:pPr>
      <w:r w:rsidRPr="00153BDC">
        <w:t>(dále jen jako „</w:t>
      </w:r>
      <w:r w:rsidR="00FC28B1" w:rsidRPr="00153BDC">
        <w:rPr>
          <w:b/>
        </w:rPr>
        <w:t>zhotovitel</w:t>
      </w:r>
      <w:r w:rsidRPr="00153BDC">
        <w:t>“)</w:t>
      </w:r>
    </w:p>
    <w:p w14:paraId="5FE2C2FE" w14:textId="77777777" w:rsidR="00FE7E82" w:rsidRPr="00153BDC" w:rsidRDefault="00FE7E82" w:rsidP="00FE7E82">
      <w:pPr>
        <w:pStyle w:val="SubjectSpecification-ContractCzechRadio"/>
      </w:pPr>
    </w:p>
    <w:p w14:paraId="195F70C7" w14:textId="77777777" w:rsidR="00182D39" w:rsidRPr="00153BDC" w:rsidRDefault="00714EBA" w:rsidP="000B46E4">
      <w:pPr>
        <w:pStyle w:val="SubjectSpecification-ContractCzechRadio"/>
        <w:jc w:val="both"/>
      </w:pPr>
      <w:r w:rsidRPr="00153BDC">
        <w:t>(</w:t>
      </w:r>
      <w:r w:rsidR="00C77B5A">
        <w:t>dále</w:t>
      </w:r>
      <w:r w:rsidR="00FE7E82" w:rsidRPr="00153BDC">
        <w:t xml:space="preserve"> </w:t>
      </w:r>
      <w:r w:rsidRPr="00153BDC">
        <w:t>společně jen jako „</w:t>
      </w:r>
      <w:r w:rsidRPr="00153BDC">
        <w:rPr>
          <w:b/>
        </w:rPr>
        <w:t>smluvní strany</w:t>
      </w:r>
      <w:r w:rsidRPr="00153BDC">
        <w:t>“</w:t>
      </w:r>
      <w:r w:rsidR="00042E8C">
        <w:t xml:space="preserve"> anebo jednotlivě </w:t>
      </w:r>
      <w:r w:rsidR="002450BF">
        <w:t xml:space="preserve">také </w:t>
      </w:r>
      <w:r w:rsidR="00042E8C">
        <w:t>jako „</w:t>
      </w:r>
      <w:r w:rsidR="00042E8C" w:rsidRPr="000B46E4">
        <w:rPr>
          <w:b/>
        </w:rPr>
        <w:t>smluvní strana</w:t>
      </w:r>
      <w:r w:rsidR="00042E8C">
        <w:t>“</w:t>
      </w:r>
      <w:r w:rsidRPr="00153BDC">
        <w:t>)</w:t>
      </w:r>
    </w:p>
    <w:p w14:paraId="7D764859" w14:textId="77777777" w:rsidR="00182D39" w:rsidRPr="006D0812" w:rsidRDefault="00182D39" w:rsidP="00BA16BB"/>
    <w:p w14:paraId="3DC2782A" w14:textId="77777777" w:rsidR="006B56BD" w:rsidRDefault="00714EBA" w:rsidP="006B56BD">
      <w:pPr>
        <w:jc w:val="both"/>
      </w:pPr>
      <w:r w:rsidRPr="006D0812">
        <w:t>uzavírají v souladu s ustanovením §</w:t>
      </w:r>
      <w:r w:rsidR="00CD277B">
        <w:t xml:space="preserve"> 1746 odst. 2 a</w:t>
      </w:r>
      <w:r w:rsidRPr="006D0812">
        <w:t xml:space="preserve"> </w:t>
      </w:r>
      <w:r w:rsidR="00FC28B1">
        <w:t>2586</w:t>
      </w:r>
      <w:r w:rsidRPr="006D0812">
        <w:t xml:space="preserve"> a násl. z</w:t>
      </w:r>
      <w:r>
        <w:t>ákona</w:t>
      </w:r>
      <w:r w:rsidRPr="006D0812">
        <w:t xml:space="preserve"> č. 89/2012 Sb., občanský zákoník, ve znění pozdějších předpisů (dále jen „</w:t>
      </w:r>
      <w:r w:rsidRPr="00153BDC">
        <w:rPr>
          <w:b/>
        </w:rPr>
        <w:t>OZ</w:t>
      </w:r>
      <w:r w:rsidRPr="006D0812">
        <w:t xml:space="preserve">“) </w:t>
      </w:r>
      <w:r>
        <w:t xml:space="preserve">a </w:t>
      </w:r>
      <w:r w:rsidR="00153BDC">
        <w:t>dále v souladu s ustanoveními §</w:t>
      </w:r>
      <w:r>
        <w:t xml:space="preserve"> 1</w:t>
      </w:r>
      <w:r w:rsidR="00153BDC">
        <w:t>3</w:t>
      </w:r>
      <w:r>
        <w:t xml:space="preserve">1 </w:t>
      </w:r>
      <w:r w:rsidR="00153BDC">
        <w:t>a násl. zákona č. 134/201</w:t>
      </w:r>
      <w:r>
        <w:t xml:space="preserve">6 Sb., o </w:t>
      </w:r>
      <w:r w:rsidR="00153BDC">
        <w:t>zadávání veřejných zakázek</w:t>
      </w:r>
      <w:r>
        <w:t>, ve znění pozdějších předpisů (dále jen „</w:t>
      </w:r>
      <w:r w:rsidR="00153BDC" w:rsidRPr="00153BDC">
        <w:rPr>
          <w:b/>
        </w:rPr>
        <w:t>Z</w:t>
      </w:r>
      <w:r w:rsidRPr="00153BDC">
        <w:rPr>
          <w:b/>
        </w:rPr>
        <w:t>ZVZ</w:t>
      </w:r>
      <w:r>
        <w:t>“)</w:t>
      </w:r>
      <w:r w:rsidR="009229C3">
        <w:t>,</w:t>
      </w:r>
      <w:r>
        <w:t xml:space="preserve"> </w:t>
      </w:r>
      <w:r w:rsidRPr="006D0812">
        <w:t xml:space="preserve">tuto </w:t>
      </w:r>
      <w:r>
        <w:t xml:space="preserve">rámcovou </w:t>
      </w:r>
      <w:r w:rsidR="00153BDC">
        <w:t>dohodu</w:t>
      </w:r>
      <w:r w:rsidR="00FC28B1">
        <w:t xml:space="preserve"> o dílo</w:t>
      </w:r>
      <w:r>
        <w:t xml:space="preserve"> </w:t>
      </w:r>
      <w:r w:rsidR="002317DD">
        <w:t>s jedním účastníkem</w:t>
      </w:r>
      <w:r w:rsidR="00C77B5A">
        <w:t xml:space="preserve"> </w:t>
      </w:r>
      <w:r w:rsidRPr="006D0812">
        <w:t>(dále jen jako „</w:t>
      </w:r>
      <w:r w:rsidR="00153BDC" w:rsidRPr="00153BDC">
        <w:rPr>
          <w:b/>
        </w:rPr>
        <w:t>dohoda</w:t>
      </w:r>
      <w:r w:rsidRPr="006D0812">
        <w:t>“</w:t>
      </w:r>
      <w:r w:rsidR="00153BDC">
        <w:t xml:space="preserve"> nebo „</w:t>
      </w:r>
      <w:r w:rsidR="00153BDC" w:rsidRPr="00153BDC">
        <w:rPr>
          <w:b/>
        </w:rPr>
        <w:t>rámcová dohoda</w:t>
      </w:r>
      <w:r w:rsidR="00153BDC">
        <w:t>“</w:t>
      </w:r>
      <w:r w:rsidRPr="006D0812">
        <w:t>)</w:t>
      </w:r>
    </w:p>
    <w:p w14:paraId="6888CA95" w14:textId="77777777" w:rsidR="002A4177" w:rsidRDefault="00714EBA" w:rsidP="00C613BC">
      <w:pPr>
        <w:pStyle w:val="Heading-Number-ContractCzechRadio"/>
        <w:numPr>
          <w:ilvl w:val="0"/>
          <w:numId w:val="0"/>
        </w:numPr>
      </w:pPr>
      <w:r>
        <w:t>Preambule</w:t>
      </w:r>
    </w:p>
    <w:p w14:paraId="62D0A279" w14:textId="77777777" w:rsidR="00192A17" w:rsidRDefault="00714EBA" w:rsidP="00C613BC">
      <w:pPr>
        <w:jc w:val="both"/>
      </w:pPr>
      <w:r w:rsidRPr="005D1AE8">
        <w:t xml:space="preserve">Tato </w:t>
      </w:r>
      <w:r w:rsidR="00526993">
        <w:t>dohod</w:t>
      </w:r>
      <w:r w:rsidRPr="005D1AE8">
        <w:t>a upravuje podmínky týkající se zadání veřejné zakázky</w:t>
      </w:r>
      <w:r w:rsidR="00F24A15">
        <w:t xml:space="preserve">, </w:t>
      </w:r>
      <w:r w:rsidRPr="0078340C">
        <w:t xml:space="preserve">č. j. </w:t>
      </w:r>
      <w:r w:rsidR="0078340C" w:rsidRPr="0078340C">
        <w:rPr>
          <w:rFonts w:cs="Arial"/>
          <w:b/>
          <w:szCs w:val="20"/>
        </w:rPr>
        <w:t xml:space="preserve">MR32/2025 </w:t>
      </w:r>
      <w:r w:rsidR="006A2970">
        <w:t>s názvem „</w:t>
      </w:r>
      <w:r w:rsidR="0078340C" w:rsidRPr="00972571">
        <w:rPr>
          <w:b/>
        </w:rPr>
        <w:t xml:space="preserve">Analýza pro implementaci systému spisové </w:t>
      </w:r>
      <w:proofErr w:type="gramStart"/>
      <w:r w:rsidR="0078340C" w:rsidRPr="00972571">
        <w:rPr>
          <w:b/>
        </w:rPr>
        <w:t>služby</w:t>
      </w:r>
      <w:r w:rsidR="0078340C" w:rsidRPr="0078340C">
        <w:t xml:space="preserve"> </w:t>
      </w:r>
      <w:r w:rsidR="006A2970">
        <w:t xml:space="preserve"> </w:t>
      </w:r>
      <w:r w:rsidR="00042E8C">
        <w:t>(</w:t>
      </w:r>
      <w:proofErr w:type="gramEnd"/>
      <w:r w:rsidR="00042E8C">
        <w:t>dále jen „</w:t>
      </w:r>
      <w:r w:rsidR="00042E8C">
        <w:rPr>
          <w:b/>
        </w:rPr>
        <w:t>veřejná zakázka</w:t>
      </w:r>
      <w:r w:rsidR="00042E8C">
        <w:t xml:space="preserve">“) </w:t>
      </w:r>
      <w:r w:rsidR="006A2970">
        <w:rPr>
          <w:rFonts w:cs="Arial"/>
          <w:szCs w:val="20"/>
        </w:rPr>
        <w:t xml:space="preserve">a </w:t>
      </w:r>
      <w:r w:rsidR="006A2970" w:rsidRPr="005D1AE8">
        <w:t xml:space="preserve">rámcově upravuje </w:t>
      </w:r>
      <w:r w:rsidR="009229C3">
        <w:t>vzájemné vztahy</w:t>
      </w:r>
      <w:r w:rsidR="006A2970" w:rsidRPr="005D1AE8">
        <w:t xml:space="preserve"> mezi </w:t>
      </w:r>
      <w:r w:rsidR="006A2970">
        <w:t>objednatelem</w:t>
      </w:r>
      <w:r w:rsidR="006A2970" w:rsidRPr="005D1AE8">
        <w:t xml:space="preserve"> a </w:t>
      </w:r>
      <w:r w:rsidR="001108B3">
        <w:t>zhotovitelem</w:t>
      </w:r>
      <w:r w:rsidR="001108B3" w:rsidRPr="005D1AE8">
        <w:t xml:space="preserve"> </w:t>
      </w:r>
      <w:r w:rsidR="006A2970">
        <w:t>při</w:t>
      </w:r>
      <w:r w:rsidRPr="005D1AE8">
        <w:t xml:space="preserve"> </w:t>
      </w:r>
      <w:r w:rsidR="006A2970">
        <w:t>prováděn</w:t>
      </w:r>
      <w:r w:rsidR="002433B8">
        <w:t xml:space="preserve">í </w:t>
      </w:r>
      <w:r w:rsidR="002317DD">
        <w:t>dále specifikovaného díla</w:t>
      </w:r>
      <w:r w:rsidRPr="005D1AE8">
        <w:t xml:space="preserve">. </w:t>
      </w:r>
    </w:p>
    <w:p w14:paraId="78F5EED2" w14:textId="77777777" w:rsidR="00AA2F55" w:rsidRDefault="00714EBA" w:rsidP="00C613BC">
      <w:pPr>
        <w:pStyle w:val="Heading-Number-ContractCzechRadio"/>
      </w:pPr>
      <w:r>
        <w:t xml:space="preserve">Účel a předmět </w:t>
      </w:r>
      <w:r w:rsidR="00153BDC">
        <w:t>dohod</w:t>
      </w:r>
      <w:r>
        <w:t>y</w:t>
      </w:r>
    </w:p>
    <w:p w14:paraId="0DD7D997" w14:textId="282A1289" w:rsidR="00E97612" w:rsidRPr="00E97612" w:rsidRDefault="00714EBA" w:rsidP="00E97612">
      <w:pPr>
        <w:pStyle w:val="ListNumber-ContractCzechRadio"/>
        <w:rPr>
          <w:rFonts w:cs="Arial"/>
          <w:szCs w:val="20"/>
        </w:rPr>
      </w:pPr>
      <w:r w:rsidRPr="002A4177">
        <w:rPr>
          <w:rFonts w:cs="Arial"/>
          <w:szCs w:val="20"/>
        </w:rPr>
        <w:t xml:space="preserve">Účelem této </w:t>
      </w:r>
      <w:r>
        <w:rPr>
          <w:rFonts w:cs="Arial"/>
          <w:szCs w:val="20"/>
        </w:rPr>
        <w:t>dohod</w:t>
      </w:r>
      <w:r w:rsidRPr="002A4177">
        <w:rPr>
          <w:rFonts w:cs="Arial"/>
          <w:szCs w:val="20"/>
        </w:rPr>
        <w:t xml:space="preserve">y je </w:t>
      </w:r>
      <w:r>
        <w:rPr>
          <w:rFonts w:cs="Arial"/>
          <w:szCs w:val="20"/>
        </w:rPr>
        <w:t>zajistit</w:t>
      </w:r>
      <w:r w:rsidR="007D4E56">
        <w:rPr>
          <w:rFonts w:cs="Arial"/>
          <w:szCs w:val="20"/>
        </w:rPr>
        <w:t xml:space="preserve"> </w:t>
      </w:r>
      <w:r w:rsidRPr="00861D9E">
        <w:rPr>
          <w:rFonts w:cs="Arial"/>
          <w:szCs w:val="20"/>
        </w:rPr>
        <w:t xml:space="preserve">po </w:t>
      </w:r>
      <w:r w:rsidRPr="002A4177">
        <w:rPr>
          <w:rFonts w:cs="Arial"/>
          <w:szCs w:val="20"/>
        </w:rPr>
        <w:t xml:space="preserve">dobu </w:t>
      </w:r>
      <w:r w:rsidR="00972571">
        <w:rPr>
          <w:rFonts w:cs="Arial"/>
          <w:b/>
          <w:szCs w:val="20"/>
        </w:rPr>
        <w:t xml:space="preserve">nejvýše </w:t>
      </w:r>
      <w:r w:rsidR="0078340C">
        <w:rPr>
          <w:rFonts w:cs="Arial"/>
          <w:b/>
          <w:szCs w:val="20"/>
        </w:rPr>
        <w:t>24</w:t>
      </w:r>
      <w:r w:rsidR="007D4E56" w:rsidRPr="009229C3">
        <w:rPr>
          <w:rFonts w:cs="Arial"/>
          <w:b/>
          <w:szCs w:val="20"/>
        </w:rPr>
        <w:t xml:space="preserve"> </w:t>
      </w:r>
      <w:r w:rsidRPr="00153BDC">
        <w:rPr>
          <w:rFonts w:cs="Arial"/>
          <w:b/>
          <w:szCs w:val="20"/>
        </w:rPr>
        <w:t xml:space="preserve">měsíců ode dne </w:t>
      </w:r>
      <w:r w:rsidR="00153BDC" w:rsidRPr="00153BDC">
        <w:rPr>
          <w:b/>
        </w:rPr>
        <w:t>účinnosti</w:t>
      </w:r>
      <w:r w:rsidRPr="00153BDC">
        <w:rPr>
          <w:rFonts w:cs="Arial"/>
          <w:b/>
          <w:szCs w:val="20"/>
        </w:rPr>
        <w:t xml:space="preserve"> této </w:t>
      </w:r>
      <w:r w:rsidR="00153BDC" w:rsidRPr="00153BDC">
        <w:rPr>
          <w:rFonts w:cs="Arial"/>
          <w:b/>
          <w:szCs w:val="20"/>
        </w:rPr>
        <w:t>dohod</w:t>
      </w:r>
      <w:r w:rsidRPr="00153BDC">
        <w:rPr>
          <w:rFonts w:cs="Arial"/>
          <w:b/>
          <w:szCs w:val="20"/>
        </w:rPr>
        <w:t>y</w:t>
      </w:r>
      <w:r w:rsidR="00972571">
        <w:rPr>
          <w:rFonts w:cs="Arial"/>
          <w:b/>
          <w:szCs w:val="20"/>
        </w:rPr>
        <w:t xml:space="preserve"> </w:t>
      </w:r>
      <w:r w:rsidR="002317DD">
        <w:rPr>
          <w:rFonts w:cs="Arial"/>
          <w:szCs w:val="20"/>
        </w:rPr>
        <w:t>provádění díla</w:t>
      </w:r>
      <w:r>
        <w:rPr>
          <w:rFonts w:cs="Arial"/>
          <w:szCs w:val="20"/>
        </w:rPr>
        <w:t xml:space="preserve"> </w:t>
      </w:r>
      <w:r w:rsidR="002317DD">
        <w:rPr>
          <w:rFonts w:cs="Arial"/>
          <w:szCs w:val="20"/>
        </w:rPr>
        <w:t>za podmínek</w:t>
      </w:r>
      <w:r w:rsidR="002317DD" w:rsidRPr="009164F0">
        <w:rPr>
          <w:rFonts w:cs="Arial"/>
          <w:szCs w:val="20"/>
        </w:rPr>
        <w:t xml:space="preserve"> stanovených touto </w:t>
      </w:r>
      <w:r w:rsidR="002317DD">
        <w:rPr>
          <w:rFonts w:cs="Arial"/>
          <w:szCs w:val="20"/>
        </w:rPr>
        <w:t>dohod</w:t>
      </w:r>
      <w:r w:rsidR="002317DD" w:rsidRPr="009164F0">
        <w:rPr>
          <w:rFonts w:cs="Arial"/>
          <w:szCs w:val="20"/>
        </w:rPr>
        <w:t xml:space="preserve">ou </w:t>
      </w:r>
      <w:r w:rsidR="002317DD">
        <w:rPr>
          <w:rFonts w:cs="Arial"/>
          <w:szCs w:val="20"/>
        </w:rPr>
        <w:t>a</w:t>
      </w:r>
      <w:r w:rsidR="002317DD" w:rsidRPr="009164F0">
        <w:rPr>
          <w:rFonts w:cs="Arial"/>
          <w:szCs w:val="20"/>
        </w:rPr>
        <w:t xml:space="preserve"> dílčí</w:t>
      </w:r>
      <w:r w:rsidR="00067ACD">
        <w:rPr>
          <w:rFonts w:cs="Arial"/>
          <w:szCs w:val="20"/>
        </w:rPr>
        <w:t>mi</w:t>
      </w:r>
      <w:r w:rsidR="002317DD" w:rsidRPr="009164F0">
        <w:rPr>
          <w:rFonts w:cs="Arial"/>
          <w:szCs w:val="20"/>
        </w:rPr>
        <w:t xml:space="preserve"> smlouv</w:t>
      </w:r>
      <w:r w:rsidR="00067ACD">
        <w:rPr>
          <w:rFonts w:cs="Arial"/>
          <w:szCs w:val="20"/>
        </w:rPr>
        <w:t xml:space="preserve">ami </w:t>
      </w:r>
      <w:r w:rsidRPr="002A4177">
        <w:rPr>
          <w:rFonts w:cs="Arial"/>
          <w:szCs w:val="20"/>
        </w:rPr>
        <w:t xml:space="preserve">až do výše </w:t>
      </w:r>
      <w:r w:rsidRPr="002A4177">
        <w:rPr>
          <w:rFonts w:cs="Arial"/>
          <w:szCs w:val="20"/>
        </w:rPr>
        <w:lastRenderedPageBreak/>
        <w:t>předpokládaného finančního</w:t>
      </w:r>
      <w:r>
        <w:rPr>
          <w:rFonts w:cs="Arial"/>
          <w:szCs w:val="20"/>
        </w:rPr>
        <w:t xml:space="preserve"> limitu</w:t>
      </w:r>
      <w:r w:rsidRPr="002A4177">
        <w:rPr>
          <w:rFonts w:cs="Arial"/>
          <w:szCs w:val="20"/>
        </w:rPr>
        <w:t xml:space="preserve"> </w:t>
      </w:r>
      <w:r w:rsidR="0078340C">
        <w:rPr>
          <w:rFonts w:cs="Arial"/>
          <w:b/>
          <w:szCs w:val="20"/>
        </w:rPr>
        <w:t>1.250.000</w:t>
      </w:r>
      <w:r w:rsidRPr="009229C3">
        <w:rPr>
          <w:rFonts w:cs="Arial"/>
          <w:b/>
          <w:szCs w:val="20"/>
        </w:rPr>
        <w:t>,-</w:t>
      </w:r>
      <w:r w:rsidRPr="002A4177">
        <w:rPr>
          <w:rFonts w:cs="Arial"/>
          <w:b/>
          <w:szCs w:val="20"/>
        </w:rPr>
        <w:t xml:space="preserve"> </w:t>
      </w:r>
      <w:proofErr w:type="gramStart"/>
      <w:r w:rsidRPr="002A4177">
        <w:rPr>
          <w:rFonts w:cs="Arial"/>
          <w:b/>
          <w:szCs w:val="20"/>
        </w:rPr>
        <w:t>Kč</w:t>
      </w:r>
      <w:r w:rsidRPr="002A4177">
        <w:rPr>
          <w:rFonts w:cs="Arial"/>
          <w:szCs w:val="20"/>
        </w:rPr>
        <w:t xml:space="preserve"> </w:t>
      </w:r>
      <w:r w:rsidR="002317DD" w:rsidRPr="002A4177">
        <w:rPr>
          <w:rFonts w:cs="Arial"/>
          <w:szCs w:val="20"/>
        </w:rPr>
        <w:t xml:space="preserve"> </w:t>
      </w:r>
      <w:r w:rsidR="002317DD">
        <w:rPr>
          <w:rFonts w:cs="Arial"/>
          <w:szCs w:val="20"/>
        </w:rPr>
        <w:t>(</w:t>
      </w:r>
      <w:proofErr w:type="gramEnd"/>
      <w:r w:rsidR="002317DD">
        <w:rPr>
          <w:rFonts w:cs="Arial"/>
          <w:szCs w:val="20"/>
        </w:rPr>
        <w:t xml:space="preserve">slovy: </w:t>
      </w:r>
      <w:r w:rsidR="0078340C">
        <w:rPr>
          <w:rFonts w:cs="Arial"/>
          <w:szCs w:val="20"/>
        </w:rPr>
        <w:t xml:space="preserve">jeden milion dvě stě padesát tisíc </w:t>
      </w:r>
      <w:r w:rsidR="002317DD">
        <w:rPr>
          <w:rFonts w:cs="Arial"/>
          <w:szCs w:val="20"/>
        </w:rPr>
        <w:t xml:space="preserve">korun českých) </w:t>
      </w:r>
      <w:r w:rsidRPr="009F60AC">
        <w:rPr>
          <w:rFonts w:cs="Arial"/>
          <w:b/>
          <w:szCs w:val="20"/>
        </w:rPr>
        <w:t>bez DPH</w:t>
      </w:r>
      <w:r w:rsidR="00B37518">
        <w:rPr>
          <w:rFonts w:cs="Arial"/>
          <w:b/>
          <w:szCs w:val="20"/>
        </w:rPr>
        <w:t xml:space="preserve"> bez využití práva na změnu závazku dle čl. V. této dohody a až do výše </w:t>
      </w:r>
      <w:r w:rsidR="00B37518" w:rsidRPr="00C62253">
        <w:rPr>
          <w:b/>
        </w:rPr>
        <w:t>1.</w:t>
      </w:r>
      <w:r w:rsidR="00B37518">
        <w:rPr>
          <w:b/>
        </w:rPr>
        <w:t>52</w:t>
      </w:r>
      <w:r w:rsidR="00B37518" w:rsidRPr="00C62253">
        <w:rPr>
          <w:b/>
        </w:rPr>
        <w:t xml:space="preserve">0.000,- Kč </w:t>
      </w:r>
      <w:r w:rsidR="00B37518" w:rsidRPr="00B37518">
        <w:t>(slovy: jednoho milionu pěti set dvaceti tisíc korun českých)</w:t>
      </w:r>
      <w:r w:rsidR="00B37518">
        <w:rPr>
          <w:b/>
        </w:rPr>
        <w:t xml:space="preserve"> </w:t>
      </w:r>
      <w:r w:rsidR="00B37518" w:rsidRPr="00C62253">
        <w:rPr>
          <w:b/>
        </w:rPr>
        <w:t>bez DPH</w:t>
      </w:r>
      <w:r w:rsidR="00B37518">
        <w:rPr>
          <w:b/>
        </w:rPr>
        <w:t xml:space="preserve"> včetně vyhrazené změny závazku</w:t>
      </w:r>
      <w:r w:rsidRPr="002A4177">
        <w:rPr>
          <w:rFonts w:cs="Arial"/>
          <w:szCs w:val="20"/>
        </w:rPr>
        <w:t>.</w:t>
      </w:r>
    </w:p>
    <w:p w14:paraId="2CC32D87" w14:textId="77777777" w:rsidR="00E97612" w:rsidRDefault="00714EBA" w:rsidP="00E97612">
      <w:pPr>
        <w:pStyle w:val="ListNumber-ContractCzechRadio"/>
      </w:pPr>
      <w:r w:rsidRPr="002A4177">
        <w:t>Předmětem</w:t>
      </w:r>
      <w:r w:rsidRPr="005D1AE8">
        <w:t xml:space="preserve"> </w:t>
      </w:r>
      <w:r>
        <w:t>dohod</w:t>
      </w:r>
      <w:r w:rsidRPr="005D1AE8">
        <w:t xml:space="preserve">y je vymezení podmínek, které budou podkladem pro </w:t>
      </w:r>
      <w:r w:rsidR="0051666F">
        <w:t>realizaci dílčích plnění</w:t>
      </w:r>
      <w:r w:rsidR="00067ACD">
        <w:t xml:space="preserve"> </w:t>
      </w:r>
      <w:r w:rsidR="0051666F">
        <w:t xml:space="preserve">spočívajících v </w:t>
      </w:r>
      <w:r w:rsidR="0078340C">
        <w:rPr>
          <w:rFonts w:cs="Arial"/>
          <w:b/>
          <w:szCs w:val="20"/>
        </w:rPr>
        <w:t>provedení studie proveditelnosti implementace systému spisové služby a podpora jeho následného zavedení v prostředí Českého rozhlasu vč. vyhodnocení funkčnosti dodaného řešení spisové služby</w:t>
      </w:r>
      <w:r w:rsidR="00E81AAF">
        <w:rPr>
          <w:rFonts w:cs="Arial"/>
          <w:b/>
          <w:szCs w:val="20"/>
        </w:rPr>
        <w:t xml:space="preserve"> (dokončení fází </w:t>
      </w:r>
      <w:proofErr w:type="gramStart"/>
      <w:r w:rsidR="00E81AAF">
        <w:rPr>
          <w:rFonts w:cs="Arial"/>
          <w:b/>
          <w:szCs w:val="20"/>
        </w:rPr>
        <w:t>1 – 3</w:t>
      </w:r>
      <w:proofErr w:type="gramEnd"/>
      <w:r w:rsidR="00E81AAF">
        <w:rPr>
          <w:rFonts w:cs="Arial"/>
          <w:b/>
          <w:szCs w:val="20"/>
        </w:rPr>
        <w:t xml:space="preserve"> dle přílohy rámcové dohody)</w:t>
      </w:r>
      <w:r>
        <w:t>, jehož</w:t>
      </w:r>
      <w:r w:rsidRPr="005D1AE8">
        <w:t xml:space="preserve"> </w:t>
      </w:r>
      <w:r>
        <w:t xml:space="preserve">specifikace a </w:t>
      </w:r>
      <w:r w:rsidRPr="005D1AE8">
        <w:t xml:space="preserve">parametry jsou uvedeny </w:t>
      </w:r>
      <w:r>
        <w:t>v </w:t>
      </w:r>
      <w:r w:rsidR="009229C3">
        <w:t xml:space="preserve">příloze této dohody </w:t>
      </w:r>
      <w:r>
        <w:t>(dále jen „</w:t>
      </w:r>
      <w:r w:rsidRPr="00E97612">
        <w:rPr>
          <w:b/>
        </w:rPr>
        <w:t>dílo</w:t>
      </w:r>
      <w:r>
        <w:t>“)</w:t>
      </w:r>
      <w:r w:rsidRPr="005D1AE8">
        <w:t>.</w:t>
      </w:r>
    </w:p>
    <w:p w14:paraId="56B66C4F" w14:textId="77777777" w:rsidR="00A12392" w:rsidRDefault="00714EBA" w:rsidP="00F24BC4">
      <w:pPr>
        <w:pStyle w:val="ListNumber-ContractCzechRadio"/>
      </w:pPr>
      <w:r>
        <w:t xml:space="preserve">Dílo dle této </w:t>
      </w:r>
      <w:r w:rsidR="0048022C">
        <w:t>d</w:t>
      </w:r>
      <w:r>
        <w:t>ohody bude zahrnovat zejm. provedení následujících činností:</w:t>
      </w:r>
    </w:p>
    <w:p w14:paraId="2F65EB7E" w14:textId="77777777" w:rsidR="00A12392" w:rsidRDefault="00714EBA" w:rsidP="00A12392">
      <w:pPr>
        <w:pStyle w:val="ListLetter-ContractCzechRadio"/>
      </w:pPr>
      <w:r>
        <w:t xml:space="preserve">zpracování studie </w:t>
      </w:r>
      <w:proofErr w:type="spellStart"/>
      <w:r>
        <w:t>provediteonosti</w:t>
      </w:r>
      <w:proofErr w:type="spellEnd"/>
      <w:r>
        <w:t xml:space="preserve"> (dále jen „</w:t>
      </w:r>
      <w:r w:rsidRPr="00972571">
        <w:rPr>
          <w:b/>
        </w:rPr>
        <w:t>fáze 1</w:t>
      </w:r>
      <w:r>
        <w:t>“);</w:t>
      </w:r>
    </w:p>
    <w:p w14:paraId="7407FD9D" w14:textId="77777777" w:rsidR="00A12392" w:rsidRPr="00972571" w:rsidRDefault="00714EBA" w:rsidP="00A12392">
      <w:pPr>
        <w:pStyle w:val="ListLetter-ContractCzechRadio"/>
      </w:pPr>
      <w:r>
        <w:rPr>
          <w:snapToGrid w:val="0"/>
        </w:rPr>
        <w:t>podpora RFP (</w:t>
      </w:r>
      <w:proofErr w:type="spellStart"/>
      <w:r>
        <w:rPr>
          <w:snapToGrid w:val="0"/>
        </w:rPr>
        <w:t>Request</w:t>
      </w:r>
      <w:proofErr w:type="spellEnd"/>
      <w:r>
        <w:rPr>
          <w:snapToGrid w:val="0"/>
        </w:rPr>
        <w:t xml:space="preserve"> </w:t>
      </w:r>
      <w:proofErr w:type="spellStart"/>
      <w:r>
        <w:rPr>
          <w:snapToGrid w:val="0"/>
        </w:rPr>
        <w:t>for</w:t>
      </w:r>
      <w:proofErr w:type="spellEnd"/>
      <w:r>
        <w:rPr>
          <w:snapToGrid w:val="0"/>
        </w:rPr>
        <w:t xml:space="preserve"> </w:t>
      </w:r>
      <w:proofErr w:type="spellStart"/>
      <w:r>
        <w:rPr>
          <w:snapToGrid w:val="0"/>
        </w:rPr>
        <w:t>proposal</w:t>
      </w:r>
      <w:proofErr w:type="spellEnd"/>
      <w:r>
        <w:rPr>
          <w:snapToGrid w:val="0"/>
        </w:rPr>
        <w:t xml:space="preserve">) </w:t>
      </w:r>
      <w:r w:rsidR="0048022C">
        <w:rPr>
          <w:snapToGrid w:val="0"/>
        </w:rPr>
        <w:t xml:space="preserve">během přípravy zadávacího řízení pro výběr externího dodavatele systému spisové služby a v jeho průběhu </w:t>
      </w:r>
      <w:r>
        <w:rPr>
          <w:snapToGrid w:val="0"/>
        </w:rPr>
        <w:t>(dále jen „</w:t>
      </w:r>
      <w:r w:rsidRPr="00972571">
        <w:rPr>
          <w:b/>
          <w:snapToGrid w:val="0"/>
        </w:rPr>
        <w:t>fáze</w:t>
      </w:r>
      <w:r w:rsidR="00404399">
        <w:rPr>
          <w:b/>
          <w:snapToGrid w:val="0"/>
        </w:rPr>
        <w:t xml:space="preserve"> </w:t>
      </w:r>
      <w:r w:rsidRPr="00972571">
        <w:rPr>
          <w:b/>
          <w:snapToGrid w:val="0"/>
        </w:rPr>
        <w:t>2</w:t>
      </w:r>
      <w:r>
        <w:rPr>
          <w:snapToGrid w:val="0"/>
        </w:rPr>
        <w:t>“);</w:t>
      </w:r>
    </w:p>
    <w:p w14:paraId="71995CC1" w14:textId="77777777" w:rsidR="00A12392" w:rsidRDefault="00714EBA" w:rsidP="00972571">
      <w:pPr>
        <w:pStyle w:val="ListLetter-ContractCzechRadio"/>
      </w:pPr>
      <w:r>
        <w:t>podpora v rámci implementace řešení v prostředí objednatele externím dodavatelem (dále jen „</w:t>
      </w:r>
      <w:r w:rsidRPr="00972571">
        <w:rPr>
          <w:b/>
        </w:rPr>
        <w:t>fáze 3</w:t>
      </w:r>
      <w:r>
        <w:t>“).</w:t>
      </w:r>
    </w:p>
    <w:p w14:paraId="23884789" w14:textId="77777777" w:rsidR="003E347F" w:rsidRDefault="00714EBA" w:rsidP="00F24BC4">
      <w:pPr>
        <w:pStyle w:val="ListNumber-ContractCzechRadio"/>
      </w:pPr>
      <w:r>
        <w:t xml:space="preserve">Dílčí </w:t>
      </w:r>
      <w:r w:rsidR="0051666F">
        <w:t xml:space="preserve">plnění </w:t>
      </w:r>
      <w:r>
        <w:t xml:space="preserve">budou </w:t>
      </w:r>
      <w:r w:rsidR="0051666F">
        <w:t xml:space="preserve">realizována </w:t>
      </w:r>
      <w:r w:rsidR="00C26FC9">
        <w:t>dle</w:t>
      </w:r>
      <w:r>
        <w:t xml:space="preserve"> aktuálních potřeb objednatele na základě výzvy k plnění postupem dle následujícího článku této dohody.</w:t>
      </w:r>
      <w:r w:rsidRPr="00912237">
        <w:t xml:space="preserve"> </w:t>
      </w:r>
      <w:r>
        <w:t xml:space="preserve">Jednotlivá ustanovení této dohody se přiměřeně použijí na dílčí smlouvy </w:t>
      </w:r>
      <w:r w:rsidR="0051666F">
        <w:t xml:space="preserve">a objednávky </w:t>
      </w:r>
      <w:r>
        <w:t>uzavřené na základě rámcové dohody.</w:t>
      </w:r>
    </w:p>
    <w:p w14:paraId="3E2D0A24" w14:textId="77777777" w:rsidR="002317DD" w:rsidRDefault="00714EBA" w:rsidP="002317DD">
      <w:pPr>
        <w:pStyle w:val="Heading-Number-ContractCzechRadio"/>
      </w:pPr>
      <w:r>
        <w:t>Dílčí plnění a postup při jeho realizaci</w:t>
      </w:r>
    </w:p>
    <w:p w14:paraId="60EAE9D5" w14:textId="77777777" w:rsidR="002317DD" w:rsidRDefault="00714EBA" w:rsidP="00C37123">
      <w:pPr>
        <w:pStyle w:val="ListNumber-ContractCzechRadio"/>
        <w:numPr>
          <w:ilvl w:val="1"/>
          <w:numId w:val="19"/>
        </w:numPr>
      </w:pPr>
      <w:r>
        <w:t xml:space="preserve">Jednotlivá dílčí </w:t>
      </w:r>
      <w:r>
        <w:rPr>
          <w:color w:val="000000"/>
          <w:spacing w:val="-4"/>
        </w:rPr>
        <w:t>plnění</w:t>
      </w:r>
      <w:r>
        <w:t xml:space="preserve"> budou poptávána a dílčí smlouvy </w:t>
      </w:r>
      <w:r w:rsidR="0051666F">
        <w:t xml:space="preserve">a objednávky </w:t>
      </w:r>
      <w:r>
        <w:t xml:space="preserve">uzavírány v souladu s touto </w:t>
      </w:r>
      <w:r>
        <w:rPr>
          <w:rFonts w:cs="Arial"/>
          <w:szCs w:val="20"/>
        </w:rPr>
        <w:t>dohod</w:t>
      </w:r>
      <w:r>
        <w:t xml:space="preserve">ou a v souladu se ZZVZ následujícím způsobem: </w:t>
      </w:r>
    </w:p>
    <w:p w14:paraId="2F1979A8" w14:textId="77777777" w:rsidR="002317DD" w:rsidRDefault="00714EBA" w:rsidP="00C37123">
      <w:pPr>
        <w:pStyle w:val="ListLetter-ContractCzechRadio"/>
        <w:numPr>
          <w:ilvl w:val="2"/>
          <w:numId w:val="19"/>
        </w:numPr>
      </w:pPr>
      <w:r>
        <w:t xml:space="preserve">objednatel bude vyzývat </w:t>
      </w:r>
      <w:r w:rsidR="002E2870">
        <w:t xml:space="preserve">zhotovitele </w:t>
      </w:r>
      <w:r>
        <w:t>k dílčímu plnění za účelem poskytnutí plnění v souladu s touto dohodou a v rozsahu jejích příloh</w:t>
      </w:r>
      <w:r w:rsidR="00CD2E26">
        <w:t xml:space="preserve">; </w:t>
      </w:r>
    </w:p>
    <w:p w14:paraId="7F5CDD5F" w14:textId="77777777" w:rsidR="002317DD" w:rsidRDefault="00714EBA" w:rsidP="00C37123">
      <w:pPr>
        <w:pStyle w:val="ListLetter-ContractCzechRadio"/>
        <w:numPr>
          <w:ilvl w:val="2"/>
          <w:numId w:val="19"/>
        </w:numPr>
      </w:pPr>
      <w:r>
        <w:t xml:space="preserve">objednatel zašle </w:t>
      </w:r>
      <w:r w:rsidR="002E2870">
        <w:t>zhotoviteli</w:t>
      </w:r>
      <w:r>
        <w:t>:</w:t>
      </w:r>
    </w:p>
    <w:p w14:paraId="28A58052" w14:textId="77777777" w:rsidR="002317DD" w:rsidRDefault="00714EBA" w:rsidP="00C37123">
      <w:pPr>
        <w:pStyle w:val="ListLetter-ContractCzechRadio"/>
        <w:numPr>
          <w:ilvl w:val="0"/>
          <w:numId w:val="26"/>
        </w:numPr>
        <w:tabs>
          <w:tab w:val="clear" w:pos="936"/>
          <w:tab w:val="left" w:pos="993"/>
        </w:tabs>
        <w:spacing w:after="120" w:line="240" w:lineRule="auto"/>
        <w:ind w:left="981" w:hanging="357"/>
      </w:pPr>
      <w:r>
        <w:t xml:space="preserve">písemně na adresu jeho sídla (popř. jinou předem určenou kontaktní adresu) nebo </w:t>
      </w:r>
    </w:p>
    <w:p w14:paraId="70389889" w14:textId="77777777" w:rsidR="002317DD" w:rsidRDefault="00714EBA" w:rsidP="00C37123">
      <w:pPr>
        <w:pStyle w:val="ListLetter-ContractCzechRadio"/>
        <w:numPr>
          <w:ilvl w:val="0"/>
          <w:numId w:val="26"/>
        </w:numPr>
        <w:tabs>
          <w:tab w:val="clear" w:pos="936"/>
          <w:tab w:val="left" w:pos="993"/>
        </w:tabs>
        <w:spacing w:after="120" w:line="240" w:lineRule="auto"/>
        <w:ind w:left="981" w:hanging="357"/>
      </w:pPr>
      <w:r>
        <w:t xml:space="preserve">datovou zprávou nebo </w:t>
      </w:r>
    </w:p>
    <w:p w14:paraId="4640BC4D" w14:textId="77777777" w:rsidR="002317DD" w:rsidRDefault="00714EBA" w:rsidP="00C37123">
      <w:pPr>
        <w:pStyle w:val="ListLetter-ContractCzechRadio"/>
        <w:numPr>
          <w:ilvl w:val="0"/>
          <w:numId w:val="26"/>
        </w:numPr>
        <w:tabs>
          <w:tab w:val="clear" w:pos="936"/>
          <w:tab w:val="left" w:pos="993"/>
        </w:tabs>
        <w:spacing w:after="120" w:line="240" w:lineRule="auto"/>
        <w:ind w:left="981" w:hanging="357"/>
      </w:pPr>
      <w:r>
        <w:t xml:space="preserve">e-mailem na e-mailovou adresu uvedenou v této dohodě (popř. jinou předem určenou kontaktní e-mailovou adresu) </w:t>
      </w:r>
    </w:p>
    <w:p w14:paraId="3C84AB9E" w14:textId="77777777" w:rsidR="00067ACD" w:rsidRDefault="00714EBA" w:rsidP="002317DD">
      <w:pPr>
        <w:pStyle w:val="ListLetter-ContractCzechRadio"/>
        <w:numPr>
          <w:ilvl w:val="0"/>
          <w:numId w:val="0"/>
        </w:numPr>
        <w:ind w:left="984"/>
      </w:pPr>
      <w:r w:rsidRPr="00351349">
        <w:rPr>
          <w:u w:val="single"/>
        </w:rPr>
        <w:t>výzvu k poskytnutí plnění</w:t>
      </w:r>
      <w:r w:rsidRPr="00351349">
        <w:t>.</w:t>
      </w:r>
    </w:p>
    <w:p w14:paraId="48B8977A" w14:textId="77777777" w:rsidR="002317DD" w:rsidRDefault="00714EBA" w:rsidP="004304D6">
      <w:pPr>
        <w:pStyle w:val="ListLetter-ContractCzechRadio"/>
        <w:numPr>
          <w:ilvl w:val="0"/>
          <w:numId w:val="0"/>
        </w:numPr>
        <w:ind w:left="624" w:hanging="312"/>
      </w:pPr>
      <w:r>
        <w:t xml:space="preserve"> Ve výzvě budou uvedeny konkrétní požadavky na realizaci plnění a veškeré podmínky plnění, vč. doby plnění</w:t>
      </w:r>
      <w:r w:rsidR="00CD2E26">
        <w:t xml:space="preserve">; </w:t>
      </w:r>
    </w:p>
    <w:p w14:paraId="6C97FD4F" w14:textId="77777777" w:rsidR="002317DD" w:rsidRDefault="00714EBA" w:rsidP="00C37123">
      <w:pPr>
        <w:pStyle w:val="ListLetter-ContractCzechRadio"/>
        <w:numPr>
          <w:ilvl w:val="2"/>
          <w:numId w:val="19"/>
        </w:numPr>
      </w:pPr>
      <w:r>
        <w:t xml:space="preserve">celková cena, kterou objednatel doplní do výzvy, bude vycházet z cen uvedených </w:t>
      </w:r>
      <w:proofErr w:type="gramStart"/>
      <w:r>
        <w:t>v  této</w:t>
      </w:r>
      <w:proofErr w:type="gramEnd"/>
      <w:r>
        <w:t xml:space="preserve"> dohod</w:t>
      </w:r>
      <w:r w:rsidR="0051666F">
        <w:t xml:space="preserve">ě a jejích přílohách </w:t>
      </w:r>
      <w:r w:rsidR="00CD2E26">
        <w:t xml:space="preserve">; </w:t>
      </w:r>
    </w:p>
    <w:p w14:paraId="1DDD9F4F" w14:textId="64FC252E" w:rsidR="002317DD" w:rsidRDefault="00714EBA" w:rsidP="00C37123">
      <w:pPr>
        <w:pStyle w:val="ListLetter-ContractCzechRadio"/>
        <w:numPr>
          <w:ilvl w:val="2"/>
          <w:numId w:val="19"/>
        </w:numPr>
      </w:pPr>
      <w:r>
        <w:t xml:space="preserve">při plnění do částky, která nepřesahuje </w:t>
      </w:r>
      <w:r w:rsidR="0078340C">
        <w:rPr>
          <w:b/>
        </w:rPr>
        <w:t>100</w:t>
      </w:r>
      <w:r w:rsidRPr="005B2F6A">
        <w:rPr>
          <w:b/>
        </w:rPr>
        <w:t>.000,</w:t>
      </w:r>
      <w:r w:rsidR="001108B3">
        <w:rPr>
          <w:b/>
        </w:rPr>
        <w:t>-</w:t>
      </w:r>
      <w:r w:rsidRPr="005B2F6A">
        <w:rPr>
          <w:b/>
        </w:rPr>
        <w:t xml:space="preserve"> Kč bez DPH</w:t>
      </w:r>
      <w:r>
        <w:t>, bude mít výzva podobu objednávky, příp. dílčí smlouvy</w:t>
      </w:r>
      <w:r w:rsidR="00CD2E26">
        <w:t xml:space="preserve">; </w:t>
      </w:r>
    </w:p>
    <w:p w14:paraId="5A356AD8" w14:textId="382B54B7" w:rsidR="002317DD" w:rsidRPr="005F7653" w:rsidRDefault="00714EBA" w:rsidP="002317DD">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se rovná nebo přesahuje </w:t>
      </w:r>
      <w:r w:rsidR="0078340C">
        <w:rPr>
          <w:b/>
        </w:rPr>
        <w:t>100</w:t>
      </w:r>
      <w:r w:rsidRPr="005B2F6A">
        <w:rPr>
          <w:b/>
        </w:rPr>
        <w:t>.000,</w:t>
      </w:r>
      <w:r w:rsidR="001108B3">
        <w:rPr>
          <w:b/>
        </w:rPr>
        <w:t>-</w:t>
      </w:r>
      <w:r w:rsidRPr="005B2F6A">
        <w:rPr>
          <w:b/>
        </w:rPr>
        <w:t xml:space="preserve"> Kč bez DPH</w:t>
      </w:r>
      <w:r>
        <w:rPr>
          <w:rFonts w:cs="Arial"/>
          <w:szCs w:val="20"/>
        </w:rPr>
        <w:t xml:space="preserve">, bude mít výzva </w:t>
      </w:r>
      <w:r w:rsidRPr="005F7653">
        <w:rPr>
          <w:rFonts w:cs="Arial"/>
          <w:szCs w:val="20"/>
        </w:rPr>
        <w:t>podobu dílčí smlouvy</w:t>
      </w:r>
      <w:r w:rsidR="00CD2E26">
        <w:rPr>
          <w:rFonts w:cs="Arial"/>
          <w:szCs w:val="20"/>
        </w:rPr>
        <w:t>;</w:t>
      </w:r>
      <w:r w:rsidR="00CD2E26" w:rsidRPr="005F7653">
        <w:rPr>
          <w:rFonts w:cs="Arial"/>
          <w:szCs w:val="20"/>
        </w:rPr>
        <w:t xml:space="preserve"> </w:t>
      </w:r>
    </w:p>
    <w:p w14:paraId="4E50D5CE" w14:textId="77777777" w:rsidR="002317DD" w:rsidRPr="005F7653" w:rsidRDefault="00714EBA" w:rsidP="00C37123">
      <w:pPr>
        <w:pStyle w:val="ListLetter-ContractCzechRadio"/>
        <w:numPr>
          <w:ilvl w:val="2"/>
          <w:numId w:val="19"/>
        </w:numPr>
      </w:pPr>
      <w:r>
        <w:lastRenderedPageBreak/>
        <w:t>zhotovitel</w:t>
      </w:r>
      <w:r w:rsidRPr="005F7653">
        <w:t xml:space="preserve"> </w:t>
      </w:r>
      <w:r w:rsidR="0023661C">
        <w:t xml:space="preserve">je </w:t>
      </w:r>
      <w:r w:rsidRPr="005F7653">
        <w:t xml:space="preserve">povinen </w:t>
      </w:r>
      <w:r w:rsidR="00514237">
        <w:t xml:space="preserve">písemně </w:t>
      </w:r>
      <w:r w:rsidRPr="005F7653">
        <w:t>potvrdit objednateli akceptaci</w:t>
      </w:r>
      <w:r w:rsidR="0023661C">
        <w:t xml:space="preserve"> objednávky</w:t>
      </w:r>
      <w:r w:rsidRPr="005F7653">
        <w:t>, a to nejpozději následující pracovní den po doručení výzvy</w:t>
      </w:r>
      <w:r>
        <w:t>;</w:t>
      </w:r>
    </w:p>
    <w:p w14:paraId="0E272AE9" w14:textId="77777777" w:rsidR="002317DD" w:rsidRPr="005F7653" w:rsidRDefault="00714EBA" w:rsidP="00C37123">
      <w:pPr>
        <w:pStyle w:val="ListLetter-ContractCzechRadio"/>
        <w:numPr>
          <w:ilvl w:val="2"/>
          <w:numId w:val="19"/>
        </w:numPr>
      </w:pPr>
      <w:r w:rsidRPr="005F7653">
        <w:t xml:space="preserve">bude-li plnění poskytováno na základě objednávky, vzniká </w:t>
      </w:r>
      <w:r w:rsidR="002E2870">
        <w:t>zhotoviteli</w:t>
      </w:r>
      <w:r w:rsidR="002E2870" w:rsidRPr="005F7653">
        <w:t xml:space="preserve"> </w:t>
      </w:r>
      <w:r w:rsidRPr="005F7653">
        <w:t xml:space="preserve">povinnost k poskytnutí plnění přijetím </w:t>
      </w:r>
      <w:r w:rsidR="002E2870">
        <w:t>výzvy k poskytnutí plnění</w:t>
      </w:r>
      <w:r w:rsidRPr="005F7653">
        <w:t>, tj. doručením oznámení o jejím přijetí objednateli; to vše ve lhůtách stanovených touto dohodou nebo objednávkou;</w:t>
      </w:r>
    </w:p>
    <w:p w14:paraId="0FA5F5C7" w14:textId="77777777" w:rsidR="002317DD" w:rsidRPr="005F7653" w:rsidRDefault="00714EBA" w:rsidP="00C37123">
      <w:pPr>
        <w:pStyle w:val="ListLetter-ContractCzechRadio"/>
        <w:numPr>
          <w:ilvl w:val="2"/>
          <w:numId w:val="19"/>
        </w:numPr>
      </w:pPr>
      <w:r>
        <w:t>zhotovitel je</w:t>
      </w:r>
      <w:r w:rsidRPr="005F7653">
        <w:t xml:space="preserve"> povinen písemně doručit podepsanou dílčí smlouvu ve fyzické podobě s vlastnoručním podpisem oprávněného zástupce </w:t>
      </w:r>
      <w:r w:rsidR="00E74405">
        <w:t>zhotovitele</w:t>
      </w:r>
      <w:r w:rsidRPr="005F7653">
        <w:t xml:space="preserve"> na adresu sídla objednatele (nebo na jinou předem určenou kontaktní adresu), </w:t>
      </w:r>
      <w:r w:rsidR="00E74405">
        <w:t>případně v elektronické podobě</w:t>
      </w:r>
      <w:r>
        <w:t xml:space="preserve"> </w:t>
      </w:r>
      <w:r w:rsidR="00661C35">
        <w:t>se zaručeným elektronickým podpisem</w:t>
      </w:r>
      <w:r w:rsidR="006D3655">
        <w:t xml:space="preserve"> založeným na kvalifikovaném certifikátu či s kvalifikovaným elektronickým podpisem </w:t>
      </w:r>
      <w:r w:rsidR="003B504F">
        <w:t xml:space="preserve">oprávněného zástupce zhotovitele </w:t>
      </w:r>
      <w:r w:rsidR="00E74405">
        <w:t>na e-mailovou adresu uvedenou v této dohodě (popř. jinou předem určenou kontaktní e-mailovou adresu)</w:t>
      </w:r>
      <w:r w:rsidR="00D36152">
        <w:t>,</w:t>
      </w:r>
      <w:r w:rsidR="00E74405">
        <w:t xml:space="preserve"> nebo </w:t>
      </w:r>
      <w:r w:rsidR="0028299D">
        <w:t>prostřednictvím datové zprávy</w:t>
      </w:r>
      <w:r w:rsidR="00E74405">
        <w:t xml:space="preserve">, </w:t>
      </w:r>
      <w:r w:rsidRPr="005F7653">
        <w:t xml:space="preserve">a to nejpozději do </w:t>
      </w:r>
      <w:r w:rsidRPr="005F7653">
        <w:rPr>
          <w:b/>
        </w:rPr>
        <w:t>3 pracovních dnů</w:t>
      </w:r>
      <w:r w:rsidRPr="005F7653">
        <w:t xml:space="preserve"> ode dne doručení návrhu dílčí smlouvy ze strany objednatele. Objednatel následně bez zbytečného odkladu zajistí podpis dílčí smlouvy a doručí příslušný počet vyhotovení dílčích smluv podepsaných oběma smluvními stranami zpět </w:t>
      </w:r>
      <w:r w:rsidR="009D3D10">
        <w:t>zhotoviteli</w:t>
      </w:r>
      <w:r>
        <w:t>;</w:t>
      </w:r>
    </w:p>
    <w:p w14:paraId="6CD2918E" w14:textId="77777777" w:rsidR="002317DD" w:rsidRPr="005F7653" w:rsidRDefault="00714EBA" w:rsidP="00C37123">
      <w:pPr>
        <w:pStyle w:val="ListLetter-ContractCzechRadio"/>
        <w:numPr>
          <w:ilvl w:val="2"/>
          <w:numId w:val="19"/>
        </w:numPr>
      </w:pPr>
      <w:r w:rsidRPr="005F7653">
        <w:t xml:space="preserve">bude-li plnění poskytováno na základě dílčí smlouvy, vzniká </w:t>
      </w:r>
      <w:r w:rsidR="0084633F">
        <w:t>zhotoviteli</w:t>
      </w:r>
      <w:r w:rsidR="0084633F" w:rsidRPr="005F7653">
        <w:t xml:space="preserve"> </w:t>
      </w:r>
      <w:r w:rsidRPr="005F7653">
        <w:t>povinnost k poskytnutí plnění účinností dílčí smlouvy, tj. jejím uveřejněním v registru smluv; to vše ve lhůtách stanovených touto dohodou nebo dílčí smlouvou</w:t>
      </w:r>
      <w:r>
        <w:t>;</w:t>
      </w:r>
    </w:p>
    <w:p w14:paraId="6526F29D" w14:textId="77777777" w:rsidR="002317DD" w:rsidRDefault="00714EBA" w:rsidP="00C37123">
      <w:pPr>
        <w:pStyle w:val="ListLetter-ContractCzechRadio"/>
        <w:numPr>
          <w:ilvl w:val="2"/>
          <w:numId w:val="19"/>
        </w:numPr>
      </w:pPr>
      <w:r>
        <w:t xml:space="preserve">případné změny v rozsahu a četnosti plnění vztahující se k dílčí smlouvě budou možné na základě vzájemné dohody smluvních stran, a to v podobě jejího dodatku. Taková dohoda musí být vždy písemná a podepsána oprávněnými </w:t>
      </w:r>
      <w:r w:rsidR="00515E31">
        <w:t xml:space="preserve">zástupci </w:t>
      </w:r>
      <w:r>
        <w:t xml:space="preserve">smluvních stran. Její součástí musí být stanovení aktualizované ceny, která nesmí být vyšší, než cena (resp. dílčí cena u jednotlivých položek, jde-li o změnu těchto položek) uvedená v cenové nabídce </w:t>
      </w:r>
      <w:r w:rsidR="0084633F">
        <w:t>zhotovitele</w:t>
      </w:r>
      <w:r>
        <w:t>, která je součástí této dohody jako její příloha.</w:t>
      </w:r>
    </w:p>
    <w:p w14:paraId="22365EF5" w14:textId="77777777" w:rsidR="00C77B5A" w:rsidRDefault="00714EBA" w:rsidP="00C37123">
      <w:pPr>
        <w:pStyle w:val="ListNumber-ContractCzechRadio"/>
        <w:numPr>
          <w:ilvl w:val="1"/>
          <w:numId w:val="23"/>
        </w:numPr>
      </w:pPr>
      <w:r>
        <w:t>Výzva objednatele bude obsahovat alespoň tyto náležitosti:</w:t>
      </w:r>
    </w:p>
    <w:p w14:paraId="1AE5A264" w14:textId="77777777" w:rsidR="00C77B5A" w:rsidRDefault="00714EBA" w:rsidP="00C37123">
      <w:pPr>
        <w:pStyle w:val="ListLetter-ContractCzechRadio"/>
        <w:numPr>
          <w:ilvl w:val="2"/>
          <w:numId w:val="24"/>
        </w:numPr>
      </w:pPr>
      <w:r>
        <w:t>identifikační údaje objednatele;</w:t>
      </w:r>
    </w:p>
    <w:p w14:paraId="76939172" w14:textId="77777777" w:rsidR="00EE1B50" w:rsidRDefault="00714EBA" w:rsidP="00C37123">
      <w:pPr>
        <w:pStyle w:val="ListLetter-ContractCzechRadio"/>
        <w:numPr>
          <w:ilvl w:val="2"/>
          <w:numId w:val="24"/>
        </w:numPr>
      </w:pPr>
      <w:r>
        <w:t>n</w:t>
      </w:r>
      <w:r w:rsidR="00C77B5A">
        <w:t>ázev a číslo jednací veřejné zakázky</w:t>
      </w:r>
      <w:r w:rsidR="00E7463F">
        <w:t xml:space="preserve"> a jednotlivého dílčího plnění</w:t>
      </w:r>
      <w:r>
        <w:t>;</w:t>
      </w:r>
    </w:p>
    <w:p w14:paraId="163FA852" w14:textId="77777777" w:rsidR="00C77B5A" w:rsidRDefault="00714EBA" w:rsidP="00C37123">
      <w:pPr>
        <w:pStyle w:val="ListLetter-ContractCzechRadio"/>
        <w:numPr>
          <w:ilvl w:val="2"/>
          <w:numId w:val="24"/>
        </w:numPr>
      </w:pPr>
      <w:r>
        <w:t>vymezení předmětu a rozsahu plnění, (způsob) určení ceny bez DPH a s DPH, časový harmonogram plnění;</w:t>
      </w:r>
    </w:p>
    <w:p w14:paraId="23290677" w14:textId="77777777" w:rsidR="00C77B5A" w:rsidRDefault="00714EBA" w:rsidP="00C37123">
      <w:pPr>
        <w:pStyle w:val="ListLetter-ContractCzechRadio"/>
        <w:numPr>
          <w:ilvl w:val="2"/>
          <w:numId w:val="24"/>
        </w:numPr>
      </w:pPr>
      <w:r>
        <w:t>lhůtu a místo</w:t>
      </w:r>
      <w:r w:rsidR="0084633F">
        <w:t>, případně</w:t>
      </w:r>
      <w:r>
        <w:t xml:space="preserve"> způsob dílčího plnění;</w:t>
      </w:r>
    </w:p>
    <w:p w14:paraId="77E9D14D" w14:textId="77777777" w:rsidR="00C77B5A" w:rsidRDefault="00714EBA" w:rsidP="00C37123">
      <w:pPr>
        <w:pStyle w:val="ListLetter-ContractCzechRadio"/>
        <w:numPr>
          <w:ilvl w:val="2"/>
          <w:numId w:val="24"/>
        </w:numPr>
      </w:pPr>
      <w:r>
        <w:t>další požadavky na obsah dílčího plnění.</w:t>
      </w:r>
    </w:p>
    <w:p w14:paraId="600F8183" w14:textId="77777777" w:rsidR="00C77B5A" w:rsidRPr="00C77B5A" w:rsidRDefault="00714EBA" w:rsidP="00C37123">
      <w:pPr>
        <w:pStyle w:val="ListNumber-ContractCzechRadio"/>
        <w:numPr>
          <w:ilvl w:val="1"/>
          <w:numId w:val="25"/>
        </w:numPr>
      </w:pPr>
      <w:r>
        <w:t xml:space="preserve">Nestanoví-li tato </w:t>
      </w:r>
      <w:r>
        <w:rPr>
          <w:rFonts w:cs="Arial"/>
          <w:szCs w:val="20"/>
        </w:rPr>
        <w:t>dohod</w:t>
      </w:r>
      <w:r>
        <w:t>a jinak a připouští-li to povaha věci, použijí se veškerá ustanovení týkající se dílčích smluv přiměřeně i na objednávky.</w:t>
      </w:r>
    </w:p>
    <w:p w14:paraId="4DE8793F" w14:textId="77777777" w:rsidR="0036576F" w:rsidRDefault="00714EBA" w:rsidP="0036576F">
      <w:pPr>
        <w:pStyle w:val="Heading-Number-ContractCzechRadio"/>
      </w:pPr>
      <w:r>
        <w:t>Místo a doba plnění</w:t>
      </w:r>
    </w:p>
    <w:p w14:paraId="6A804CFC" w14:textId="77777777" w:rsidR="00C77B5A" w:rsidRPr="00F24BC4" w:rsidRDefault="00714EBA" w:rsidP="00C77B5A">
      <w:pPr>
        <w:pStyle w:val="ListNumber-ContractCzechRadio"/>
        <w:rPr>
          <w:b/>
        </w:rPr>
      </w:pPr>
      <w:r>
        <w:t xml:space="preserve">Místem </w:t>
      </w:r>
      <w:r w:rsidR="008F29A0">
        <w:t>p</w:t>
      </w:r>
      <w:r w:rsidR="002317DD">
        <w:t>rovádění díla</w:t>
      </w:r>
      <w:r w:rsidR="008F29A0">
        <w:t xml:space="preserve"> je </w:t>
      </w:r>
      <w:r w:rsidR="0078340C">
        <w:rPr>
          <w:rFonts w:cs="Arial"/>
          <w:b/>
          <w:szCs w:val="20"/>
        </w:rPr>
        <w:t>sídlo objednatele</w:t>
      </w:r>
      <w:r w:rsidR="00972571">
        <w:rPr>
          <w:rFonts w:cs="Arial"/>
          <w:b/>
          <w:szCs w:val="20"/>
        </w:rPr>
        <w:t xml:space="preserve"> a provozovna zhotovitele</w:t>
      </w:r>
      <w:r w:rsidR="0078340C">
        <w:rPr>
          <w:rFonts w:cs="Arial"/>
          <w:b/>
          <w:szCs w:val="20"/>
        </w:rPr>
        <w:t>.</w:t>
      </w:r>
      <w:r>
        <w:t xml:space="preserve"> Místem odevzdání díla objednateli je </w:t>
      </w:r>
      <w:r w:rsidR="00972571">
        <w:rPr>
          <w:rFonts w:cs="Arial"/>
          <w:b/>
          <w:szCs w:val="20"/>
        </w:rPr>
        <w:t>sídlo objednatele</w:t>
      </w:r>
      <w:r w:rsidRPr="00F24BC4">
        <w:rPr>
          <w:rFonts w:cs="Arial"/>
          <w:szCs w:val="20"/>
        </w:rPr>
        <w:t>.</w:t>
      </w:r>
      <w:r w:rsidR="00E36762">
        <w:rPr>
          <w:rFonts w:cs="Arial"/>
          <w:szCs w:val="20"/>
        </w:rPr>
        <w:t xml:space="preserve"> </w:t>
      </w:r>
      <w:r w:rsidR="00713867">
        <w:rPr>
          <w:rFonts w:cs="Arial"/>
          <w:szCs w:val="20"/>
        </w:rPr>
        <w:t>Objednávka nebo d</w:t>
      </w:r>
      <w:r w:rsidR="00E36762">
        <w:rPr>
          <w:rFonts w:cs="Arial"/>
          <w:szCs w:val="20"/>
        </w:rPr>
        <w:t xml:space="preserve">ílčí smlouva </w:t>
      </w:r>
      <w:r w:rsidR="00713867">
        <w:rPr>
          <w:rFonts w:cs="Arial"/>
          <w:szCs w:val="20"/>
        </w:rPr>
        <w:t>mohou stanovit jiné místo</w:t>
      </w:r>
      <w:r w:rsidR="00E36762">
        <w:rPr>
          <w:rFonts w:cs="Arial"/>
          <w:szCs w:val="20"/>
        </w:rPr>
        <w:t xml:space="preserve"> provádění a odevzdání díla.</w:t>
      </w:r>
    </w:p>
    <w:p w14:paraId="57165D5A" w14:textId="77777777" w:rsidR="002317DD" w:rsidRPr="00CB2EEE" w:rsidRDefault="00714EBA" w:rsidP="002317DD">
      <w:pPr>
        <w:pStyle w:val="ListNumber-ContractCzechRadio"/>
      </w:pPr>
      <w:r>
        <w:t xml:space="preserve">Zhotovitel se zavazuje odevzdat dokončené dílo </w:t>
      </w:r>
      <w:r w:rsidR="00D949E8">
        <w:t xml:space="preserve">či jeho část </w:t>
      </w:r>
      <w:r>
        <w:t>objednateli na vlastní náklad</w:t>
      </w:r>
      <w:r w:rsidR="00D949E8">
        <w:t xml:space="preserve"> a nebezpečí</w:t>
      </w:r>
      <w:r>
        <w:t xml:space="preserve"> </w:t>
      </w:r>
      <w:r w:rsidRPr="00485997">
        <w:rPr>
          <w:b/>
        </w:rPr>
        <w:t>v termínech uvedených v objednávce nebo dílčí smlouvě</w:t>
      </w:r>
      <w:r w:rsidRPr="0029395B">
        <w:rPr>
          <w:rFonts w:cs="Arial"/>
          <w:szCs w:val="20"/>
        </w:rPr>
        <w:t xml:space="preserve">. </w:t>
      </w:r>
    </w:p>
    <w:p w14:paraId="10081E90" w14:textId="77777777" w:rsidR="00CB2EEE" w:rsidRDefault="00714EBA" w:rsidP="00CB2EEE">
      <w:pPr>
        <w:pStyle w:val="ListNumber-ContractCzechRadio"/>
      </w:pPr>
      <w:r>
        <w:lastRenderedPageBreak/>
        <w:t>Smluvní strany sjednávají, že postupem dle článku II. této dohody objednatel u zhotovitele postupně poptá provedení jednotlivých fází veřejné zakázky specifikovaných v příloze rámcové dohody a v souladu s nabídkou zhotovitele. Detailní harmonogram provedení díla vč. souvisejících činností bude smluvními stranami stanoven po uzavření dohody.</w:t>
      </w:r>
    </w:p>
    <w:p w14:paraId="22893E20" w14:textId="77777777" w:rsidR="00CB2EEE" w:rsidRDefault="00CB2EEE" w:rsidP="007919A2">
      <w:pPr>
        <w:pStyle w:val="ListNumber-ContractCzechRadio"/>
        <w:numPr>
          <w:ilvl w:val="0"/>
          <w:numId w:val="0"/>
        </w:numPr>
        <w:ind w:left="312"/>
      </w:pPr>
    </w:p>
    <w:p w14:paraId="062113DE" w14:textId="77777777" w:rsidR="002317DD" w:rsidRPr="004545D6" w:rsidRDefault="00714EBA" w:rsidP="002317DD">
      <w:pPr>
        <w:pStyle w:val="ListNumber-ContractCzechRadio"/>
      </w:pPr>
      <w:r>
        <w:t>Zhotovitel</w:t>
      </w:r>
      <w:r w:rsidRPr="004545D6">
        <w:t xml:space="preserve"> je povinen při </w:t>
      </w:r>
      <w:r w:rsidR="00166FE4" w:rsidRPr="004545D6">
        <w:t xml:space="preserve">provádění díla </w:t>
      </w:r>
      <w:r w:rsidRPr="004545D6">
        <w:t xml:space="preserve">dodržovat pravidla bezpečnosti a ochrany zdraví při práci, pravidla požární bezpečnosti a vnitřní předpisy objednatele, se kterými byl seznámen. Přílohou této </w:t>
      </w:r>
      <w:r>
        <w:t>dohody</w:t>
      </w:r>
      <w:r w:rsidRPr="004545D6">
        <w:t xml:space="preserve"> </w:t>
      </w:r>
      <w:r>
        <w:t xml:space="preserve">jsou </w:t>
      </w:r>
      <w:r w:rsidRPr="004545D6">
        <w:t>Podmínky provádění činností</w:t>
      </w:r>
      <w:r>
        <w:t xml:space="preserve"> externích osob v objektech ČRo</w:t>
      </w:r>
      <w:r w:rsidRPr="004545D6">
        <w:t xml:space="preserve">, které je </w:t>
      </w:r>
      <w:r>
        <w:t>zhotovitel</w:t>
      </w:r>
      <w:r w:rsidRPr="004545D6">
        <w:t xml:space="preserve"> povinen dodržovat</w:t>
      </w:r>
      <w:r>
        <w:t>.</w:t>
      </w:r>
    </w:p>
    <w:p w14:paraId="3E03CEA4" w14:textId="77777777" w:rsidR="002317DD" w:rsidRDefault="00714EBA" w:rsidP="002317DD">
      <w:pPr>
        <w:pStyle w:val="ListNumber-ContractCzechRadio"/>
      </w:pPr>
      <w:r>
        <w:t>Zhotovitel</w:t>
      </w:r>
      <w:r w:rsidRPr="004545D6">
        <w:t xml:space="preserve"> se zavazuje</w:t>
      </w:r>
      <w:r>
        <w:t xml:space="preserve"> </w:t>
      </w:r>
      <w:r w:rsidRPr="004545D6">
        <w:t xml:space="preserve">uvést místo </w:t>
      </w:r>
      <w:r>
        <w:t>provádění díla</w:t>
      </w:r>
      <w:r w:rsidRPr="004545D6">
        <w:t xml:space="preserve"> do původního stavu a na vlastní náklady odstranit v souladu s platnými právními předpisy odpad vzniklý při </w:t>
      </w:r>
      <w:r>
        <w:t>provádění díla</w:t>
      </w:r>
      <w:r w:rsidR="00B31C81">
        <w:t xml:space="preserve"> spolu s veškerým nevyužitým materiálem</w:t>
      </w:r>
      <w:r>
        <w:t>, a to nejpozději ke dni odevzdání díla objednateli</w:t>
      </w:r>
      <w:r w:rsidRPr="004545D6">
        <w:t>.</w:t>
      </w:r>
      <w:r>
        <w:t xml:space="preserve"> </w:t>
      </w:r>
    </w:p>
    <w:p w14:paraId="331B3CC0" w14:textId="77777777" w:rsidR="002317DD" w:rsidRDefault="00714EBA" w:rsidP="002317DD">
      <w:pPr>
        <w:pStyle w:val="ListNumber-ContractCzechRadio"/>
      </w:pPr>
      <w:r>
        <w:t>Zhotovitel podpisem této dohody stvrzuje, že se dostatečným způsobem seznámil s místem provádění díla a je plně způsobilý k řádnému plnění svých povinností dle této dohody.</w:t>
      </w:r>
    </w:p>
    <w:p w14:paraId="36F65D0E" w14:textId="77777777" w:rsidR="0036576F" w:rsidRDefault="00714EBA" w:rsidP="0036576F">
      <w:pPr>
        <w:pStyle w:val="Heading-Number-ContractCzechRadio"/>
      </w:pPr>
      <w:r>
        <w:t>Cena</w:t>
      </w:r>
      <w:r w:rsidR="001C3788">
        <w:t xml:space="preserve"> a platební podmínky</w:t>
      </w:r>
    </w:p>
    <w:p w14:paraId="245CAA9E" w14:textId="5F60FEDD" w:rsidR="00737DE4" w:rsidRDefault="00714EBA" w:rsidP="00737DE4">
      <w:pPr>
        <w:pStyle w:val="ListNumber-ContractCzechRadio"/>
      </w:pPr>
      <w:r>
        <w:t>Cena</w:t>
      </w:r>
      <w:r w:rsidR="00FC65EE">
        <w:t xml:space="preserve"> díla</w:t>
      </w:r>
      <w:r>
        <w:t xml:space="preserve"> dle této dohody za dobu její účinnosti</w:t>
      </w:r>
      <w:r w:rsidR="001078A8">
        <w:t xml:space="preserve"> bez využití práva na změnu závazku dle čl. V</w:t>
      </w:r>
      <w:r>
        <w:t xml:space="preserve"> nepřesáhne částku ve výši </w:t>
      </w:r>
      <w:r w:rsidR="0078340C">
        <w:rPr>
          <w:rFonts w:cs="Arial"/>
          <w:b/>
          <w:szCs w:val="20"/>
        </w:rPr>
        <w:t>1.250.000</w:t>
      </w:r>
      <w:r w:rsidRPr="0084525D">
        <w:rPr>
          <w:rFonts w:cs="Arial"/>
          <w:b/>
          <w:szCs w:val="20"/>
        </w:rPr>
        <w:t xml:space="preserve">,- </w:t>
      </w:r>
      <w:r w:rsidRPr="009164F0">
        <w:rPr>
          <w:rFonts w:cs="Arial"/>
          <w:b/>
          <w:szCs w:val="20"/>
        </w:rPr>
        <w:t>Kč</w:t>
      </w:r>
      <w:r w:rsidRPr="009164F0">
        <w:rPr>
          <w:rFonts w:cs="Arial"/>
          <w:szCs w:val="20"/>
        </w:rPr>
        <w:t xml:space="preserve"> (slovy: </w:t>
      </w:r>
      <w:r w:rsidR="0078340C">
        <w:rPr>
          <w:rFonts w:cs="Arial"/>
          <w:szCs w:val="20"/>
        </w:rPr>
        <w:t>jeden milion dvě stě padesát tisíc</w:t>
      </w:r>
      <w:r>
        <w:rPr>
          <w:rFonts w:cs="Arial"/>
          <w:szCs w:val="20"/>
        </w:rPr>
        <w:t xml:space="preserve"> </w:t>
      </w:r>
      <w:r w:rsidRPr="009164F0">
        <w:rPr>
          <w:rFonts w:cs="Arial"/>
          <w:szCs w:val="20"/>
        </w:rPr>
        <w:t xml:space="preserve">korun českých) </w:t>
      </w:r>
      <w:r w:rsidRPr="009164F0">
        <w:rPr>
          <w:rFonts w:cs="Arial"/>
          <w:b/>
          <w:szCs w:val="20"/>
        </w:rPr>
        <w:t>bez DPH</w:t>
      </w:r>
      <w:r w:rsidRPr="009164F0">
        <w:rPr>
          <w:rFonts w:cs="Arial"/>
          <w:szCs w:val="20"/>
        </w:rPr>
        <w:t>.</w:t>
      </w:r>
    </w:p>
    <w:p w14:paraId="120A42A6" w14:textId="715DC5BF" w:rsidR="00737DE4" w:rsidRDefault="00714EBA" w:rsidP="00737DE4">
      <w:pPr>
        <w:pStyle w:val="ListNumber-ContractCzechRadio"/>
      </w:pPr>
      <w:r>
        <w:t>Objednatel</w:t>
      </w:r>
      <w:r w:rsidRPr="005D1AE8">
        <w:t xml:space="preserve"> je povinen </w:t>
      </w:r>
      <w:r>
        <w:t>hradit</w:t>
      </w:r>
      <w:r w:rsidRPr="005D1AE8">
        <w:t xml:space="preserve"> </w:t>
      </w:r>
      <w:r w:rsidR="001078A8">
        <w:t xml:space="preserve">zhotoviteli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po </w:t>
      </w:r>
      <w:r>
        <w:t>něm</w:t>
      </w:r>
      <w:r w:rsidRPr="005D1AE8">
        <w:t xml:space="preserve"> </w:t>
      </w:r>
      <w:r w:rsidR="0051666F" w:rsidRPr="005D1AE8">
        <w:t>požadovan</w:t>
      </w:r>
      <w:r w:rsidR="0051666F">
        <w:t>á</w:t>
      </w:r>
      <w:r w:rsidR="0051666F" w:rsidRPr="005D1AE8">
        <w:t xml:space="preserve"> </w:t>
      </w:r>
      <w:r w:rsidRPr="005D1AE8">
        <w:t xml:space="preserve">jednotlivými </w:t>
      </w:r>
      <w:r>
        <w:t>dílčími smlouvami či objednávkami</w:t>
      </w:r>
      <w:r w:rsidRPr="005D1AE8">
        <w:t>.</w:t>
      </w:r>
      <w:r>
        <w:t xml:space="preserve"> K ceně plnění bude přičtena DPH v sazbě platné v den uskutečnění zdanitelného plnění.</w:t>
      </w:r>
    </w:p>
    <w:p w14:paraId="2EAB8637" w14:textId="77777777" w:rsidR="00737DE4" w:rsidRPr="004545D6" w:rsidRDefault="00714EBA" w:rsidP="00737DE4">
      <w:pPr>
        <w:pStyle w:val="ListNumber-ContractCzechRadio"/>
      </w:pPr>
      <w:r>
        <w:t>C</w:t>
      </w:r>
      <w:r w:rsidR="00FC65EE">
        <w:t>eny</w:t>
      </w:r>
      <w:r>
        <w:t xml:space="preserve"> </w:t>
      </w:r>
      <w:r w:rsidR="00FC65EE">
        <w:t>uvedené v této dohodě vč. jejích příloh</w:t>
      </w:r>
      <w:r>
        <w:t xml:space="preserve"> </w:t>
      </w:r>
      <w:r w:rsidR="00FC65EE">
        <w:t>jsou konečné a zahrnují</w:t>
      </w:r>
      <w:r w:rsidRPr="006D0812">
        <w:t xml:space="preserve"> veškeré náklady </w:t>
      </w:r>
      <w:r>
        <w:t>zhotovitele</w:t>
      </w:r>
      <w:r w:rsidRPr="006D0812">
        <w:t xml:space="preserve"> související s</w:t>
      </w:r>
      <w:r>
        <w:t xml:space="preserve"> </w:t>
      </w:r>
      <w:r w:rsidR="000C1529">
        <w:t>provedením díla</w:t>
      </w:r>
      <w:r>
        <w:t xml:space="preserve"> </w:t>
      </w:r>
      <w:r w:rsidR="000C1529">
        <w:t xml:space="preserve">a splnění všech </w:t>
      </w:r>
      <w:proofErr w:type="spellStart"/>
      <w:r w:rsidR="000C1529">
        <w:t>povinnosí</w:t>
      </w:r>
      <w:proofErr w:type="spellEnd"/>
      <w:r w:rsidR="000C1529">
        <w:t xml:space="preserve"> </w:t>
      </w:r>
      <w:r w:rsidRPr="006D0812">
        <w:t xml:space="preserve">dle této </w:t>
      </w:r>
      <w:r>
        <w:t>dohod</w:t>
      </w:r>
      <w:r w:rsidRPr="006D0812">
        <w:t>y</w:t>
      </w:r>
      <w:r>
        <w:t xml:space="preserve"> a příslušné dílčí smlouvy (např. doprava </w:t>
      </w:r>
      <w:r w:rsidR="000C1529">
        <w:t>materiálu a zboží nutný</w:t>
      </w:r>
      <w:r w:rsidR="00B31C81">
        <w:t>c</w:t>
      </w:r>
      <w:r w:rsidR="000C1529">
        <w:t>h k provedení díla, navrácení místa provádění díla do původního stavu,</w:t>
      </w:r>
      <w:r w:rsidR="000C1529" w:rsidRPr="000C1529">
        <w:t xml:space="preserve"> </w:t>
      </w:r>
      <w:r w:rsidR="000C1529">
        <w:t xml:space="preserve">náklady na likvidaci vzniklých odpadů, </w:t>
      </w:r>
      <w:r w:rsidR="009145BA">
        <w:t>cla a jiné poplatky, a další náklady nezbytné k řádnému provedení díla</w:t>
      </w:r>
      <w:r>
        <w:t>)</w:t>
      </w:r>
      <w:r w:rsidRPr="006D0812">
        <w:t>.</w:t>
      </w:r>
      <w:r w:rsidRPr="00EC716D">
        <w:t xml:space="preserve"> </w:t>
      </w:r>
      <w:r>
        <w:t>Objednatel neposkytuje zhotoviteli jakékoli zálohy.</w:t>
      </w:r>
    </w:p>
    <w:p w14:paraId="0548B065" w14:textId="77777777" w:rsidR="00737DE4" w:rsidRDefault="00714EBA" w:rsidP="00737DE4">
      <w:pPr>
        <w:pStyle w:val="ListNumber-ContractCzechRadio"/>
      </w:pPr>
      <w:r w:rsidRPr="004545D6">
        <w:t>Úhrada ceny bude prov</w:t>
      </w:r>
      <w:r>
        <w:t>áděna</w:t>
      </w:r>
      <w:r w:rsidR="0084525D">
        <w:t xml:space="preserve"> objednatelem</w:t>
      </w:r>
      <w:r>
        <w:t xml:space="preserve"> </w:t>
      </w:r>
      <w:r w:rsidRPr="004545D6">
        <w:t xml:space="preserve">po </w:t>
      </w:r>
      <w:r>
        <w:t xml:space="preserve">řádném odevzdání díla </w:t>
      </w:r>
      <w:r w:rsidR="004B6D52">
        <w:t xml:space="preserve">či jeho části </w:t>
      </w:r>
      <w:r w:rsidR="009145BA">
        <w:t xml:space="preserve">objednateli </w:t>
      </w:r>
      <w:r>
        <w:t xml:space="preserve">dle dílčí smlouvy nebo objednávky </w:t>
      </w:r>
      <w:r w:rsidRPr="004545D6">
        <w:t>na základě daňového dokladu (</w:t>
      </w:r>
      <w:r>
        <w:t>dále jen jako „</w:t>
      </w:r>
      <w:r w:rsidRPr="00E92AB9">
        <w:rPr>
          <w:b/>
        </w:rPr>
        <w:t>faktura</w:t>
      </w:r>
      <w:r>
        <w:t>“)</w:t>
      </w:r>
      <w:r w:rsidR="009145BA">
        <w:t>.</w:t>
      </w:r>
      <w:r>
        <w:t xml:space="preserve"> Zhotovitel</w:t>
      </w:r>
      <w:r w:rsidRPr="004545D6">
        <w:t xml:space="preserve"> má právo na zaplacení ceny okamžikem řádného splnění svého závazku</w:t>
      </w:r>
      <w:r>
        <w:t xml:space="preserve">, </w:t>
      </w:r>
      <w:r w:rsidRPr="006D0812">
        <w:t xml:space="preserve">tedy okamžikem </w:t>
      </w:r>
      <w:r>
        <w:t>řádného odevzdání díla</w:t>
      </w:r>
      <w:r w:rsidRPr="006D0812">
        <w:t xml:space="preserve"> </w:t>
      </w:r>
      <w:r w:rsidR="009145BA">
        <w:t xml:space="preserve">či jeho části </w:t>
      </w:r>
      <w:r>
        <w:t>objednateli</w:t>
      </w:r>
      <w:r w:rsidRPr="006D0812">
        <w:t xml:space="preserve"> dle </w:t>
      </w:r>
      <w:r w:rsidR="0084525D">
        <w:t>dílčí smlouvy nebo objednávky</w:t>
      </w:r>
      <w:r w:rsidRPr="006D0812">
        <w:t>.</w:t>
      </w:r>
    </w:p>
    <w:p w14:paraId="50A3BFF3" w14:textId="77777777" w:rsidR="00737DE4" w:rsidRDefault="00714EBA" w:rsidP="00737DE4">
      <w:pPr>
        <w:pStyle w:val="ListNumber-ContractCzechRadio"/>
      </w:pPr>
      <w:r>
        <w:t xml:space="preserve">Splatnost faktur </w:t>
      </w:r>
      <w:r w:rsidR="004B6D52">
        <w:t>činí</w:t>
      </w:r>
      <w:r>
        <w:t xml:space="preserve"> 24 dnů od data vystavení každé faktury zhotovitelem</w:t>
      </w:r>
      <w:r w:rsidR="00092F0A">
        <w:t xml:space="preserve"> </w:t>
      </w:r>
      <w:r>
        <w:t xml:space="preserve">za předpokladu jejího doručení </w:t>
      </w:r>
      <w:r w:rsidR="00F36D11">
        <w:t>objednateli</w:t>
      </w:r>
      <w:r>
        <w:t xml:space="preserve"> do 3 dnů od data vystavení. V případě pozdějšího doručení faktury </w:t>
      </w:r>
      <w:r w:rsidR="009145BA">
        <w:t xml:space="preserve">činí </w:t>
      </w:r>
      <w:r>
        <w:t xml:space="preserve">splatnost 21 dnů </w:t>
      </w:r>
      <w:r w:rsidR="00B31C81">
        <w:t>od data</w:t>
      </w:r>
      <w:r>
        <w:t xml:space="preserve"> skutečného doručení faktury objednateli.</w:t>
      </w:r>
      <w:r w:rsidR="0084525D" w:rsidRPr="0084525D">
        <w:t xml:space="preserve"> </w:t>
      </w:r>
      <w:r w:rsidR="0084525D" w:rsidRPr="00BC1D89">
        <w:t xml:space="preserve">Využije-li </w:t>
      </w:r>
      <w:r w:rsidR="0084525D">
        <w:t>zhotovitel</w:t>
      </w:r>
      <w:r w:rsidR="0084525D" w:rsidRPr="00BC1D89">
        <w:t xml:space="preserve"> možnost zaslat objednateli fakturu elektronickou poštou, je povinen ji zaslat v PDF formátu ze své e-mailové adresy na e-mailovou adresu objednatele </w:t>
      </w:r>
      <w:hyperlink r:id="rId12" w:history="1">
        <w:r w:rsidR="0084525D" w:rsidRPr="00A202CF">
          <w:rPr>
            <w:rStyle w:val="Hypertextovodkaz"/>
            <w:b/>
          </w:rPr>
          <w:t>fakturace@rozhlas.cz</w:t>
        </w:r>
      </w:hyperlink>
      <w:r w:rsidR="0084525D" w:rsidRPr="0041566C">
        <w:t xml:space="preserve"> a v kopii na e-mailovou adresu zástupce objednatele pro věcná jednání dle této smlouvy</w:t>
      </w:r>
      <w:r w:rsidR="0084525D" w:rsidRPr="00BC1D89">
        <w:t xml:space="preserve">. Za den doručení faktury se v takovém případě považuje den jejího doručení do </w:t>
      </w:r>
      <w:r w:rsidR="0084525D">
        <w:t>uvedených e-mailových</w:t>
      </w:r>
      <w:r w:rsidR="0084525D" w:rsidRPr="00BC1D89">
        <w:t xml:space="preserve"> schrán</w:t>
      </w:r>
      <w:r w:rsidR="0084525D">
        <w:t>ek</w:t>
      </w:r>
      <w:r w:rsidR="0084525D" w:rsidRPr="00BC1D89">
        <w:t xml:space="preserve"> objednatele.</w:t>
      </w:r>
    </w:p>
    <w:p w14:paraId="35079C07" w14:textId="77777777" w:rsidR="00416DDC" w:rsidRDefault="00714EBA" w:rsidP="00737DE4">
      <w:pPr>
        <w:pStyle w:val="ListNumber-ContractCzechRadio"/>
      </w:pPr>
      <w:r>
        <w:t xml:space="preserve">Faktury musí obsahovat označení této rámcové </w:t>
      </w:r>
      <w:r>
        <w:rPr>
          <w:rFonts w:cs="Arial"/>
          <w:szCs w:val="20"/>
        </w:rPr>
        <w:t>dohody</w:t>
      </w:r>
      <w:r w:rsidRPr="002A4177">
        <w:rPr>
          <w:rFonts w:cs="Arial"/>
          <w:szCs w:val="20"/>
        </w:rPr>
        <w:t xml:space="preserve"> </w:t>
      </w:r>
      <w:r>
        <w:t xml:space="preserve">i dílčí smlouvy či objednávky, ke které se faktura vztahuje. Součástí faktur budou jako jejich přílohy následující dokumenty: (1) seznam, v němž budou podrobně rozvedeny jednotlivé fakturované položky vč. uvedení ceny </w:t>
      </w:r>
      <w:r>
        <w:lastRenderedPageBreak/>
        <w:t xml:space="preserve">každé položky a (2) kopie </w:t>
      </w:r>
      <w:r w:rsidR="0051666F">
        <w:t xml:space="preserve">akceptačního </w:t>
      </w:r>
      <w:r>
        <w:t>protokolu potvrzeného</w:t>
      </w:r>
      <w:r w:rsidRPr="006D0812">
        <w:t xml:space="preserve"> </w:t>
      </w:r>
      <w:r>
        <w:t>oprávněnými zástupci smluvních stran.</w:t>
      </w:r>
    </w:p>
    <w:p w14:paraId="7FF98EB5" w14:textId="77777777" w:rsidR="00737DE4" w:rsidRDefault="00714EBA" w:rsidP="00737DE4">
      <w:pPr>
        <w:pStyle w:val="ListNumber-ContractCzechRadio"/>
      </w:pPr>
      <w:r w:rsidRPr="006D0812">
        <w:t>Faktur</w:t>
      </w:r>
      <w:r>
        <w:t>y</w:t>
      </w:r>
      <w:r w:rsidRPr="006D0812">
        <w:t xml:space="preserve"> musí mít veškeré náležitosti dle platných právních předpisů a </w:t>
      </w:r>
      <w:r>
        <w:t>dle této dohody</w:t>
      </w:r>
      <w:r w:rsidRPr="006D0812">
        <w:t xml:space="preserve">.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r>
        <w:t xml:space="preserve"> </w:t>
      </w:r>
    </w:p>
    <w:p w14:paraId="23E4B19D" w14:textId="77777777" w:rsidR="00737DE4" w:rsidRDefault="00714EBA" w:rsidP="00737DE4">
      <w:pPr>
        <w:pStyle w:val="ListNumber-ContractCzechRadio"/>
      </w:pPr>
      <w:r>
        <w:t>Zhotovitel jako p</w:t>
      </w:r>
      <w:r w:rsidRPr="00071F79">
        <w:t xml:space="preserve">oskytovatel zdanitelného plnění prohlašuje, že není v souladu s § </w:t>
      </w:r>
      <w:proofErr w:type="gramStart"/>
      <w:r w:rsidRPr="00071F79">
        <w:t>106a</w:t>
      </w:r>
      <w:proofErr w:type="gramEnd"/>
      <w:r w:rsidRPr="00071F79">
        <w:t xml:space="preserve"> </w:t>
      </w:r>
      <w:r w:rsidR="00B31C81">
        <w:t>zákona č. 235/2004 Sb. o dani z přidané hodnoty, ve znění pozdějších předpisů (dále jen „</w:t>
      </w:r>
      <w:r w:rsidRPr="000B46E4">
        <w:rPr>
          <w:b/>
        </w:rPr>
        <w:t>ZDPH</w:t>
      </w:r>
      <w:r w:rsidR="00B31C81">
        <w:t>“)</w:t>
      </w:r>
      <w:r w:rsidRPr="00071F79">
        <w:t xml:space="preserve"> tzv. nespolehlivým plátcem. Smluvní strany se dohodly, že v případě, že Český rozhlas jako příjemce zdanitelného </w:t>
      </w:r>
      <w:proofErr w:type="gramStart"/>
      <w:r w:rsidRPr="00071F79">
        <w:t>plnění  bude</w:t>
      </w:r>
      <w:proofErr w:type="gramEnd"/>
      <w:r w:rsidRPr="00071F79">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w:t>
      </w:r>
      <w:proofErr w:type="gramStart"/>
      <w:r w:rsidRPr="00071F79">
        <w:t>zdanitelného  plnění</w:t>
      </w:r>
      <w:proofErr w:type="gramEnd"/>
      <w:r w:rsidRPr="00071F79">
        <w:t xml:space="preserve"> písemný doklad. Český rozhlas má právo odstoupit od této </w:t>
      </w:r>
      <w:r>
        <w:t>dohod</w:t>
      </w:r>
      <w:r w:rsidRPr="00071F79">
        <w:t xml:space="preserve">y v případě, že poskytovatel zdanitelného plnění bude v průběhu trvání této </w:t>
      </w:r>
      <w:r>
        <w:t>dohod</w:t>
      </w:r>
      <w:r w:rsidRPr="00071F79">
        <w:t>y prohlášen za nespolehlivého plátce</w:t>
      </w:r>
      <w:r>
        <w:t>.</w:t>
      </w:r>
    </w:p>
    <w:p w14:paraId="177E9141" w14:textId="77777777" w:rsidR="00E81AAF" w:rsidRDefault="00714EBA" w:rsidP="0048022C">
      <w:pPr>
        <w:pStyle w:val="Heading-Number-ContractCzechRadio"/>
        <w:rPr>
          <w:rFonts w:cs="Arial"/>
        </w:rPr>
      </w:pPr>
      <w:r>
        <w:rPr>
          <w:rFonts w:cs="Arial"/>
        </w:rPr>
        <w:t>Vyhrazená změna závazku</w:t>
      </w:r>
    </w:p>
    <w:p w14:paraId="6D972D72" w14:textId="77777777" w:rsidR="00C62253" w:rsidRDefault="00714EBA" w:rsidP="00C62253">
      <w:pPr>
        <w:pStyle w:val="ListNumber-ContractCzechRadio"/>
      </w:pPr>
      <w:r>
        <w:t xml:space="preserve">Objednatel jako zadavatel si vyhrazuje právo na změnu závazku. </w:t>
      </w:r>
    </w:p>
    <w:p w14:paraId="5BB76F84" w14:textId="77777777" w:rsidR="00E904A3" w:rsidRDefault="00714EBA" w:rsidP="007919A2">
      <w:pPr>
        <w:pStyle w:val="ListNumber-ContractCzechRadio"/>
      </w:pPr>
      <w:r>
        <w:t>Objednatel je oprávněn svého práva na změnu závazků využít za předpokladu, že plnění dle této dohody mu bude řádně a včas poskytováno v termínech stanovených dílčími smlouvami a že na straně objednatele vyvstane potřeba plnění spočívajícího v následujícím plnění:</w:t>
      </w:r>
    </w:p>
    <w:p w14:paraId="273DF398" w14:textId="77777777" w:rsidR="00E904A3" w:rsidRDefault="00714EBA" w:rsidP="00066C47">
      <w:pPr>
        <w:pStyle w:val="ListLetter-ContractCzechRadio"/>
      </w:pPr>
      <w:r>
        <w:t xml:space="preserve">v rámci fáze 1, jedná-li se o vícepráce v oblasti mapování interních systémů objednatele, </w:t>
      </w:r>
      <w:r w:rsidR="001A7489">
        <w:t>pakliže u těchto</w:t>
      </w:r>
      <w:r>
        <w:t xml:space="preserve"> chybí dostatečná dokumentace nebo soupis pracovních postupů, nebo jsou-li tyto nedostačující z hlediska podrobnosti potřebné pro řádné </w:t>
      </w:r>
      <w:r w:rsidR="001A7489">
        <w:t>zmapování;</w:t>
      </w:r>
    </w:p>
    <w:p w14:paraId="0EB6E37E" w14:textId="77777777" w:rsidR="00C62253" w:rsidRDefault="00714EBA" w:rsidP="00066C47">
      <w:pPr>
        <w:pStyle w:val="ListNumber-ContractCzechRadio"/>
        <w:numPr>
          <w:ilvl w:val="0"/>
          <w:numId w:val="0"/>
        </w:numPr>
        <w:ind w:left="624" w:hanging="624"/>
      </w:pPr>
      <w:r>
        <w:tab/>
      </w:r>
      <w:r w:rsidR="00E904A3">
        <w:t>b)</w:t>
      </w:r>
      <w:r w:rsidR="00E904A3">
        <w:tab/>
        <w:t>v rámci fáze 2 jedná-li se o</w:t>
      </w:r>
      <w:r w:rsidR="00F0337E">
        <w:t> poskytnutí podpory při vypořádání případných námitek</w:t>
      </w:r>
      <w:r w:rsidR="002458B2">
        <w:t xml:space="preserve"> v rámci zadávacího řízení pro výběr externího dodavatele systému spisové služby</w:t>
      </w:r>
      <w:r w:rsidRPr="007919A2">
        <w:t>.</w:t>
      </w:r>
    </w:p>
    <w:p w14:paraId="19420103" w14:textId="0097FDAC" w:rsidR="00C62253" w:rsidRDefault="00714EBA" w:rsidP="00C62253">
      <w:pPr>
        <w:pStyle w:val="ListNumber-ContractCzechRadio"/>
      </w:pPr>
      <w:r>
        <w:t>Plnění, jehož se změna závazků dle o odst. 2 tohoto článku dohody bude týkat, bude objednatel u</w:t>
      </w:r>
      <w:r w:rsidR="00F0337E">
        <w:t xml:space="preserve"> zhotovitele</w:t>
      </w:r>
      <w:r>
        <w:t xml:space="preserve"> poptávat způsobem dle čl. II. této dohody. </w:t>
      </w:r>
      <w:bookmarkStart w:id="1" w:name="_Hlk210220834"/>
      <w:r w:rsidR="00B37518">
        <w:rPr>
          <w:rFonts w:cs="Arial"/>
          <w:szCs w:val="20"/>
        </w:rPr>
        <w:t>Cena za plnění poptávané v rámci vyhrazené změny závazku dle tohoto článku dohody je určena jako součin ceny za MD a počtu skutečně odpracovaných MD dle přílohy této dohody.</w:t>
      </w:r>
      <w:bookmarkEnd w:id="1"/>
      <w:r w:rsidR="00B37518">
        <w:rPr>
          <w:rFonts w:cs="Arial"/>
          <w:szCs w:val="20"/>
        </w:rPr>
        <w:t xml:space="preserve"> </w:t>
      </w:r>
      <w:r w:rsidRPr="00C62253">
        <w:rPr>
          <w:szCs w:val="20"/>
        </w:rPr>
        <w:t xml:space="preserve"> </w:t>
      </w:r>
      <w:r w:rsidR="00F0337E">
        <w:t xml:space="preserve">Zhotoviteli </w:t>
      </w:r>
      <w:r>
        <w:t xml:space="preserve">vzniká nárok na zaplacení ceny dle tohoto odstavce dohody po každém jednotlivém plnění, které bude </w:t>
      </w:r>
      <w:r w:rsidR="00F0337E">
        <w:t xml:space="preserve">oběma smluvními stranami </w:t>
      </w:r>
      <w:r>
        <w:t xml:space="preserve">potvrzeno písemným </w:t>
      </w:r>
      <w:r w:rsidR="00F0337E">
        <w:t xml:space="preserve">akceptačním </w:t>
      </w:r>
      <w:r>
        <w:t>protokolem.</w:t>
      </w:r>
    </w:p>
    <w:p w14:paraId="142D9853" w14:textId="77777777" w:rsidR="00C62253" w:rsidRPr="00C62253" w:rsidRDefault="00714EBA" w:rsidP="00C62253">
      <w:pPr>
        <w:pStyle w:val="ListNumber-ContractCzechRadio"/>
        <w:rPr>
          <w:rFonts w:cs="Arial"/>
          <w:szCs w:val="20"/>
        </w:rPr>
      </w:pPr>
      <w:r>
        <w:t xml:space="preserve">Objednatel si vyhrazuje využít právo na změnu závazku dle odst. 2 a 3 tohoto článku dohody za doby její účinnosti, a to až do celkové výše </w:t>
      </w:r>
      <w:r w:rsidR="00F0337E">
        <w:rPr>
          <w:b/>
        </w:rPr>
        <w:t>27</w:t>
      </w:r>
      <w:r w:rsidRPr="00C62253">
        <w:rPr>
          <w:b/>
        </w:rPr>
        <w:t>0.000,- Kč bez DPH</w:t>
      </w:r>
      <w:r>
        <w:t xml:space="preserve">. </w:t>
      </w:r>
    </w:p>
    <w:p w14:paraId="34395F87" w14:textId="77777777" w:rsidR="00E81AAF" w:rsidRPr="00E81AAF" w:rsidRDefault="00714EBA" w:rsidP="007919A2">
      <w:pPr>
        <w:pStyle w:val="ListNumber-ContractCzechRadio"/>
      </w:pPr>
      <w:r>
        <w:t>Hodnota dohody bez využití práva na změnu závazku dle odst. 2 a odst. 3 činí 1</w:t>
      </w:r>
      <w:r w:rsidR="00F0337E">
        <w:t>.25</w:t>
      </w:r>
      <w:r>
        <w:t>0.000,- Kč bez DPH</w:t>
      </w:r>
      <w:r w:rsidR="00404399">
        <w:t>.</w:t>
      </w:r>
      <w:r>
        <w:t xml:space="preserve"> Hodnota dohody s využitím práva na změnu závazku činí </w:t>
      </w:r>
      <w:r w:rsidRPr="00C62253">
        <w:rPr>
          <w:b/>
        </w:rPr>
        <w:t>1.</w:t>
      </w:r>
      <w:r w:rsidR="00F0337E">
        <w:rPr>
          <w:b/>
        </w:rPr>
        <w:t>52</w:t>
      </w:r>
      <w:r w:rsidRPr="00C62253">
        <w:rPr>
          <w:b/>
        </w:rPr>
        <w:t>0.000,- Kč bez DPH</w:t>
      </w:r>
      <w:r>
        <w:t>.</w:t>
      </w:r>
    </w:p>
    <w:p w14:paraId="18127A70" w14:textId="77777777" w:rsidR="0048022C" w:rsidRDefault="00714EBA" w:rsidP="0048022C">
      <w:pPr>
        <w:pStyle w:val="Heading-Number-ContractCzechRadio"/>
        <w:rPr>
          <w:rFonts w:cs="Arial"/>
        </w:rPr>
      </w:pPr>
      <w:r>
        <w:rPr>
          <w:rFonts w:cs="Arial"/>
        </w:rPr>
        <w:t>Oprávnění k užití</w:t>
      </w:r>
    </w:p>
    <w:p w14:paraId="17EFDD9A" w14:textId="77777777" w:rsidR="0048022C" w:rsidRDefault="00714EBA" w:rsidP="0048022C">
      <w:pPr>
        <w:pStyle w:val="ListNumber-ContractCzechRadio"/>
      </w:pPr>
      <w:r>
        <w:t xml:space="preserve">Díla vytvořená na základě této rámcové dohody a dílčích smluv naplňují znaky autorského díla (nebo povedou ke vzniku práv souvisejících s právem autorským) ve smyslu zákona </w:t>
      </w:r>
      <w:r>
        <w:br/>
        <w:t>č. 121/2000 Sb., o právu autorském, o právech souvisejících s právem autorským a o změně některých zákonů (autorský zákon), ve znění pozdějších předpisů (dále jen „</w:t>
      </w:r>
      <w:r>
        <w:rPr>
          <w:b/>
        </w:rPr>
        <w:t>autorská díla</w:t>
      </w:r>
      <w:r>
        <w:t xml:space="preserve">“). </w:t>
      </w:r>
      <w:r>
        <w:lastRenderedPageBreak/>
        <w:t>Smluvní strany se dohodly, že objednatel má právo taková autorská díla užít pro jakékoli své potřeby, přičemž toto oprávnění zhotovitel uděluje bez časového a územního omezení. Oprávnění dle tohoto odstavce dohody je zhotovitelem poskytováno objednateli jako výhradní.</w:t>
      </w:r>
    </w:p>
    <w:p w14:paraId="68151849" w14:textId="77777777" w:rsidR="0048022C" w:rsidRDefault="00714EBA" w:rsidP="0048022C">
      <w:pPr>
        <w:pStyle w:val="ListNumber-ContractCzechRadio"/>
      </w:pPr>
      <w:r>
        <w:t>Cena za poskytnutí oprávnění v rozsahu dle tohoto článku dohody je v plné výši obsažena v ceně díla dle této dohody a z tohoto titulu nebude zhotovitel či jiná osoba po objednateli požadované jakékoli finanční nároky. Objednatel není povinen oprávnění využít.</w:t>
      </w:r>
    </w:p>
    <w:p w14:paraId="0C51A355" w14:textId="77777777" w:rsidR="00FB3F0D" w:rsidRDefault="00714EBA" w:rsidP="00FB3F0D">
      <w:pPr>
        <w:pStyle w:val="Heading-Number-ContractCzechRadio"/>
        <w:rPr>
          <w:rFonts w:cs="Arial"/>
        </w:rPr>
      </w:pPr>
      <w:r>
        <w:rPr>
          <w:rFonts w:cs="Arial"/>
          <w:szCs w:val="24"/>
        </w:rPr>
        <w:t>Odevzdání díla a jeho převzetí</w:t>
      </w:r>
    </w:p>
    <w:p w14:paraId="32F39C31" w14:textId="77777777" w:rsidR="00E60493" w:rsidRDefault="00714EBA" w:rsidP="00E60493">
      <w:pPr>
        <w:pStyle w:val="ListNumber-ContractCzechRadio"/>
      </w:pPr>
      <w:r>
        <w:t>Smluvní strany potvrdí</w:t>
      </w:r>
      <w:r w:rsidRPr="00E60493">
        <w:t xml:space="preserve"> </w:t>
      </w:r>
      <w:r>
        <w:t xml:space="preserve">předání a převzetí díla </w:t>
      </w:r>
      <w:r w:rsidR="00051A85">
        <w:t xml:space="preserve">či jeho části </w:t>
      </w:r>
      <w:r>
        <w:t xml:space="preserve">dle této dohody </w:t>
      </w:r>
      <w:r w:rsidR="00051A85">
        <w:t xml:space="preserve">a příslušné dílčí smlouvy </w:t>
      </w:r>
      <w:r w:rsidR="000E4D7E">
        <w:t xml:space="preserve">v ujednané jakosti, množství a kvalitě </w:t>
      </w:r>
      <w:r>
        <w:t xml:space="preserve">podpisem </w:t>
      </w:r>
      <w:r w:rsidR="0051666F">
        <w:t xml:space="preserve">akceptačního </w:t>
      </w:r>
      <w:r>
        <w:t>protokolu</w:t>
      </w:r>
      <w:r w:rsidR="0051666F">
        <w:t xml:space="preserve">, </w:t>
      </w:r>
      <w:r w:rsidR="000E4D7E">
        <w:t xml:space="preserve">jehož kopie musí být </w:t>
      </w:r>
      <w:r w:rsidR="00093D59">
        <w:t xml:space="preserve">přílohou </w:t>
      </w:r>
      <w:r w:rsidR="000E4D7E">
        <w:t>faktury</w:t>
      </w:r>
      <w:r w:rsidR="00051A85">
        <w:t>.</w:t>
      </w:r>
      <w:r w:rsidR="00093D59" w:rsidRPr="00093D59">
        <w:t xml:space="preserve"> </w:t>
      </w:r>
      <w:r w:rsidR="00093D59">
        <w:t xml:space="preserve">Objednatel je oprávněn odmítnout převzetí díla (či </w:t>
      </w:r>
      <w:r w:rsidR="00092F0A">
        <w:t xml:space="preserve">jeho </w:t>
      </w:r>
      <w:r w:rsidR="00093D59">
        <w:t xml:space="preserve">jednotlivé části), které není v souladu s touto dohodou nebo dílčí smlouvou nebo pokud objednatel zjistí, že dílo vykazuje vady či nedodělky. V takovém případě smluvní strany sepíší </w:t>
      </w:r>
      <w:r w:rsidR="0051666F">
        <w:t xml:space="preserve">akceptační </w:t>
      </w:r>
      <w:r w:rsidR="00093D59">
        <w:t>protokol s výhradami, a to v rozsahu, v jakém došlo ke skutečnému převzetí díla objednatelem, a ohledně vadné části díla uvedou do</w:t>
      </w:r>
      <w:r w:rsidR="0051666F">
        <w:t xml:space="preserve"> akceptačního</w:t>
      </w:r>
      <w:r w:rsidR="00093D59">
        <w:t xml:space="preserve"> protokolu skutečnosti, které bránily převzetí a další důležité okolnosti. Smluvní strany dále uvedou, jaké vady či nedodělky dílo vykazuje a určí lhůtu k odstranění těchto vad či nedodělků,</w:t>
      </w:r>
      <w:r w:rsidR="00093D59" w:rsidRPr="00051A85">
        <w:t xml:space="preserve"> </w:t>
      </w:r>
      <w:r w:rsidR="00093D59" w:rsidRPr="00882671">
        <w:t>která však nesmí být delší než 15 dní</w:t>
      </w:r>
      <w:r w:rsidR="00093D59">
        <w:t xml:space="preserve">. Objednatel je oprávněn požadovat před podpisem </w:t>
      </w:r>
      <w:r w:rsidR="0051666F">
        <w:t xml:space="preserve">akceptačního </w:t>
      </w:r>
      <w:r w:rsidR="00093D59">
        <w:t xml:space="preserve">protokolu provedení zkoušky funkčnosti díla zhotovitelem. Zhotovitel splnil řádně svou povinnost z dílčí smlouvy až okamžikem odevzdání kompletního díla či jeho části bez vad a nedodělků objednateli, pokud si smluvní strany nedohodnou něco jiného. Rozhodující je podpis </w:t>
      </w:r>
      <w:r w:rsidR="0051666F">
        <w:t xml:space="preserve">akceptačního </w:t>
      </w:r>
      <w:r w:rsidR="00093D59">
        <w:t>protokolu bez vad a nedodělků oprávněnými zástupci obou smluvních stran.</w:t>
      </w:r>
    </w:p>
    <w:p w14:paraId="46BBD300" w14:textId="77777777" w:rsidR="0009146B" w:rsidRDefault="00714EBA" w:rsidP="0009146B">
      <w:pPr>
        <w:pStyle w:val="ListNumber-ContractCzechRadio"/>
      </w:pPr>
      <w:r>
        <w:t xml:space="preserve">Smluvní strany se dohodly, že se na tuto dohodu </w:t>
      </w:r>
      <w:r w:rsidR="00092F0A">
        <w:t xml:space="preserve">a na právní vztahy z ní vzniklé </w:t>
      </w:r>
      <w:r>
        <w:t xml:space="preserve">nepoužije ustanovení § 2605 odst. 2 OZ. Zhotovitel tak odpovídá za </w:t>
      </w:r>
      <w:r w:rsidR="004C00BC">
        <w:t>veškeré</w:t>
      </w:r>
      <w:r>
        <w:t xml:space="preserve"> vady, které existovaly v době odevzdání díla, i v případě kdy došlo ze strany objednatele k převzetí díla bez výhrad. </w:t>
      </w:r>
    </w:p>
    <w:p w14:paraId="2E9A809E" w14:textId="77777777" w:rsidR="0051666F" w:rsidRDefault="00714EBA" w:rsidP="0051666F">
      <w:pPr>
        <w:pStyle w:val="ListNumber-ContractCzechRadio"/>
      </w:pPr>
      <w:r>
        <w:t>V případě, že je zhotovitel povinen dle specifikace díla uvedené v příloze této dohody či dílčí smlouvy jako součást své povinnosti dodat objednateli jakékoliv zboží, je toto dodání zboží součástí díla (a je zahrnuto v ceně díla) a bez jeho dodání není dílo řádně dokončeno.</w:t>
      </w:r>
    </w:p>
    <w:p w14:paraId="7844EA2A" w14:textId="77777777" w:rsidR="0077577D" w:rsidRDefault="00714EBA" w:rsidP="0077577D">
      <w:pPr>
        <w:pStyle w:val="ListNumber-ContractCzechRadio"/>
      </w:pPr>
      <w:r>
        <w:t xml:space="preserve">Odevzdáním díla je současné splnění následujících podmínek: </w:t>
      </w:r>
    </w:p>
    <w:p w14:paraId="06D83304" w14:textId="77777777" w:rsidR="0077577D" w:rsidRDefault="00714EBA" w:rsidP="0077577D">
      <w:pPr>
        <w:pStyle w:val="ListLetter-ContractCzechRadio"/>
      </w:pPr>
      <w:r>
        <w:t>předvedení způsobilosti díla sloužit svému účelu zhotovitelem objednateli a umožnění objednateli nakládat s funkčním dílem v místě plnění podle dílčí smlouvy;</w:t>
      </w:r>
    </w:p>
    <w:p w14:paraId="2F29C758" w14:textId="77777777" w:rsidR="0077577D" w:rsidRDefault="00714EBA" w:rsidP="0077577D">
      <w:pPr>
        <w:pStyle w:val="ListLetter-ContractCzechRadio"/>
      </w:pPr>
      <w:r>
        <w:t xml:space="preserve">faktické předání díla </w:t>
      </w:r>
      <w:r w:rsidR="00093D59">
        <w:t xml:space="preserve">zhotovitelem </w:t>
      </w:r>
      <w:r>
        <w:t>objednateli bez vad a nedodělků;</w:t>
      </w:r>
    </w:p>
    <w:p w14:paraId="70D138DB" w14:textId="77777777" w:rsidR="0077577D" w:rsidRPr="00FB3F0D" w:rsidRDefault="00714EBA" w:rsidP="000B46E4">
      <w:pPr>
        <w:pStyle w:val="ListLetter-ContractCzechRadio"/>
      </w:pPr>
      <w:r>
        <w:t xml:space="preserve">podpis </w:t>
      </w:r>
      <w:r w:rsidR="0051666F">
        <w:t xml:space="preserve">akceptačního </w:t>
      </w:r>
      <w:r>
        <w:t>protokolu oběma smluvními stranami.</w:t>
      </w:r>
    </w:p>
    <w:p w14:paraId="257F2B1D" w14:textId="77777777" w:rsidR="0077577D" w:rsidRDefault="00714EBA" w:rsidP="000B46E4">
      <w:pPr>
        <w:pStyle w:val="Heading-Number-ContractCzechRadio"/>
      </w:pPr>
      <w:r>
        <w:t>Vlastnické právo, přechod nebezpečí škody</w:t>
      </w:r>
    </w:p>
    <w:p w14:paraId="1AA5AD43" w14:textId="77777777" w:rsidR="0077577D" w:rsidRDefault="00714EBA" w:rsidP="0077577D">
      <w:pPr>
        <w:pStyle w:val="ListNumber-ContractCzechRadio"/>
      </w:pPr>
      <w:r>
        <w:t>Smluvní strany se dohodly na tom, že k převodu vlastnického práva k dílu dochází ze zhotovitele na objednatele okamžikem odevzdání díla objednateli (tj. zástupci pro věcná jednání dle této dohody nebo jiné prokazatelně objednatelem</w:t>
      </w:r>
      <w:r w:rsidRPr="006D0812">
        <w:t xml:space="preserve"> </w:t>
      </w:r>
      <w:r>
        <w:t xml:space="preserve">pověřené osobě). </w:t>
      </w:r>
    </w:p>
    <w:p w14:paraId="60F49FE1" w14:textId="77777777" w:rsidR="0077577D" w:rsidRPr="00D36152" w:rsidRDefault="00714EBA" w:rsidP="000B46E4">
      <w:pPr>
        <w:pStyle w:val="ListNumber-ContractCzechRadio"/>
      </w:pPr>
      <w:r>
        <w:t>Smluvní strany se dále dohodly na tom, že nebezpečí škody na díle přechází na objednatele současně s nabytím vlastnického práva k dílu dle tohoto článku dohody.</w:t>
      </w:r>
    </w:p>
    <w:p w14:paraId="23A671F4" w14:textId="77777777" w:rsidR="0036576F" w:rsidRDefault="00714EBA" w:rsidP="0036576F">
      <w:pPr>
        <w:pStyle w:val="Heading-Number-ContractCzechRadio"/>
      </w:pPr>
      <w:r w:rsidRPr="006D0812">
        <w:lastRenderedPageBreak/>
        <w:t xml:space="preserve">Jakost </w:t>
      </w:r>
      <w:r>
        <w:t>díla</w:t>
      </w:r>
      <w:r w:rsidRPr="006D0812">
        <w:t xml:space="preserve"> a záruka</w:t>
      </w:r>
      <w:r>
        <w:t xml:space="preserve"> </w:t>
      </w:r>
    </w:p>
    <w:p w14:paraId="436E50BE" w14:textId="77777777" w:rsidR="00FB3F0D" w:rsidRDefault="00714EBA" w:rsidP="00FB3F0D">
      <w:pPr>
        <w:pStyle w:val="ListNumber-ContractCzechRadio"/>
      </w:pPr>
      <w:r>
        <w:t>Zhotovitel</w:t>
      </w:r>
      <w:r w:rsidR="0036576F">
        <w:t xml:space="preserve"> prohlašuje, že </w:t>
      </w:r>
      <w:r w:rsidR="00F60A7B">
        <w:t>dílo</w:t>
      </w:r>
      <w:r w:rsidR="0036576F">
        <w:t xml:space="preserve"> </w:t>
      </w:r>
      <w:r w:rsidR="004A11C7">
        <w:t>bude provede</w:t>
      </w:r>
      <w:r w:rsidR="000B46E4">
        <w:t>n</w:t>
      </w:r>
      <w:r w:rsidR="004A11C7">
        <w:t xml:space="preserve">o </w:t>
      </w:r>
      <w:r>
        <w:t xml:space="preserve">bez faktických a právních vad a </w:t>
      </w:r>
      <w:r w:rsidR="004A11C7">
        <w:t xml:space="preserve">bude odpovídat </w:t>
      </w:r>
      <w:r w:rsidR="00112874">
        <w:t xml:space="preserve">této dohodě a </w:t>
      </w:r>
      <w:r w:rsidR="00951103">
        <w:t xml:space="preserve">platným právním předpisům. </w:t>
      </w:r>
      <w:r>
        <w:t>Zhotovitel je povinen při provádění díla postupovat v souladu s platnými právními předpisy</w:t>
      </w:r>
      <w:r w:rsidR="004A11C7" w:rsidRPr="004A11C7">
        <w:t xml:space="preserve"> </w:t>
      </w:r>
      <w:r w:rsidR="004A11C7" w:rsidRPr="00214A85">
        <w:t>a českými technickými normami ČSN</w:t>
      </w:r>
      <w:r>
        <w:t xml:space="preserve">. </w:t>
      </w:r>
    </w:p>
    <w:p w14:paraId="7A1C5E37" w14:textId="77777777" w:rsidR="004A11C7" w:rsidRDefault="00714EBA" w:rsidP="00FB3F0D">
      <w:pPr>
        <w:pStyle w:val="ListNumber-ContractCzechRadio"/>
      </w:pPr>
      <w:r>
        <w:rPr>
          <w:szCs w:val="24"/>
        </w:rPr>
        <w:t xml:space="preserve">Zhotovitel dále prohlašuje, že se dostatečným způsobem seznámil </w:t>
      </w:r>
      <w:r w:rsidR="00112874">
        <w:rPr>
          <w:szCs w:val="24"/>
        </w:rPr>
        <w:t>se specifikací díla</w:t>
      </w:r>
      <w:r>
        <w:rPr>
          <w:szCs w:val="24"/>
        </w:rPr>
        <w:t xml:space="preserve"> a podmínkami jeho provedení, je odborně způsobilý dílo řádně a včas provést a má k tomu </w:t>
      </w:r>
      <w:r w:rsidR="003F1AD1">
        <w:rPr>
          <w:szCs w:val="24"/>
        </w:rPr>
        <w:t xml:space="preserve">veškeré </w:t>
      </w:r>
      <w:r>
        <w:rPr>
          <w:szCs w:val="24"/>
        </w:rPr>
        <w:t>potřebné kapacity.</w:t>
      </w:r>
    </w:p>
    <w:p w14:paraId="2D5751FA" w14:textId="77777777" w:rsidR="0036576F" w:rsidRDefault="00714EBA" w:rsidP="000E2988">
      <w:pPr>
        <w:pStyle w:val="ListNumber-ContractCzechRadio"/>
      </w:pPr>
      <w:r>
        <w:t xml:space="preserve">Zhotovitel poskytuje na </w:t>
      </w:r>
      <w:r w:rsidR="00951103">
        <w:t>dílo</w:t>
      </w:r>
      <w:r>
        <w:t xml:space="preserve"> záruku za jakost </w:t>
      </w:r>
      <w:r w:rsidR="0048022C">
        <w:t xml:space="preserve">do doby </w:t>
      </w:r>
      <w:r w:rsidR="0048022C">
        <w:rPr>
          <w:b/>
        </w:rPr>
        <w:t>funkčního zprovoznění</w:t>
      </w:r>
      <w:r w:rsidR="0048022C">
        <w:t xml:space="preserve"> </w:t>
      </w:r>
      <w:r w:rsidR="0048022C">
        <w:rPr>
          <w:rFonts w:cs="Arial"/>
          <w:b/>
          <w:szCs w:val="20"/>
        </w:rPr>
        <w:t>řešení spisové služby externím dodavatelem</w:t>
      </w:r>
      <w:r>
        <w:t>. Záruční doba p</w:t>
      </w:r>
      <w:r w:rsidR="000E2988">
        <w:t>očíná běžet okamžikem odevzdání</w:t>
      </w:r>
      <w:r>
        <w:t xml:space="preserve"> </w:t>
      </w:r>
      <w:r w:rsidR="00951103">
        <w:t>díla</w:t>
      </w:r>
      <w:r>
        <w:t xml:space="preserve"> objednatel</w:t>
      </w:r>
      <w:r w:rsidR="00951103">
        <w:t>i</w:t>
      </w:r>
      <w:r>
        <w:t xml:space="preserve">. Zárukou za jakost se zhotovitel zavazuje, že </w:t>
      </w:r>
      <w:r w:rsidR="00951103">
        <w:t>dílo</w:t>
      </w:r>
      <w:r>
        <w:t xml:space="preserve"> bude po dobu </w:t>
      </w:r>
      <w:r w:rsidR="000E2988">
        <w:t>odpovídající záruce způsobilé k užití dle svého</w:t>
      </w:r>
      <w:r>
        <w:t xml:space="preserve"> obvyklé</w:t>
      </w:r>
      <w:r w:rsidR="000E2988">
        <w:t>ho</w:t>
      </w:r>
      <w:r>
        <w:t xml:space="preserve"> účelu, jeho kvalita bude odpovídat této </w:t>
      </w:r>
      <w:r w:rsidR="000E2988">
        <w:t>dohodě</w:t>
      </w:r>
      <w:r w:rsidR="003F1AD1">
        <w:t xml:space="preserve"> a dílčí smlouvě</w:t>
      </w:r>
      <w:r>
        <w:t xml:space="preserve"> a zachová si vlastnosti touto </w:t>
      </w:r>
      <w:r w:rsidR="00DD3F4D">
        <w:t>dohod</w:t>
      </w:r>
      <w:r>
        <w:t>ou vymezené</w:t>
      </w:r>
      <w:r w:rsidR="00F60A7B">
        <w:t>,</w:t>
      </w:r>
      <w:r>
        <w:t xml:space="preserve"> popř. obvyklé.</w:t>
      </w:r>
    </w:p>
    <w:p w14:paraId="09F0B02D" w14:textId="77777777" w:rsidR="003F1AD1" w:rsidRDefault="00714EBA" w:rsidP="0036576F">
      <w:pPr>
        <w:pStyle w:val="ListNumber-ContractCzechRadio"/>
      </w:pPr>
      <w:r>
        <w:t>Zhotovitel</w:t>
      </w:r>
      <w:r w:rsidR="0036576F">
        <w:t xml:space="preserve"> je povinen po dobu záruční doby bezplatně odstranit vadu </w:t>
      </w:r>
      <w:r w:rsidR="00951103">
        <w:t>díla</w:t>
      </w:r>
      <w:r w:rsidR="0036576F">
        <w:t xml:space="preserve">, která se na </w:t>
      </w:r>
      <w:r w:rsidR="00951103">
        <w:t>díle</w:t>
      </w:r>
      <w:r w:rsidR="0036576F">
        <w:t xml:space="preserve"> objeví, a to nejpozději do </w:t>
      </w:r>
      <w:r w:rsidR="00FB3F0D">
        <w:t>10</w:t>
      </w:r>
      <w:r w:rsidR="0036576F">
        <w:rPr>
          <w:b/>
        </w:rPr>
        <w:t xml:space="preserve"> </w:t>
      </w:r>
      <w:r w:rsidR="0036576F">
        <w:t xml:space="preserve">dní od jejího </w:t>
      </w:r>
      <w:r>
        <w:t xml:space="preserve">písemného </w:t>
      </w:r>
      <w:r w:rsidR="00F60A7B">
        <w:t>oznám</w:t>
      </w:r>
      <w:r>
        <w:t>e</w:t>
      </w:r>
      <w:r w:rsidR="00F60A7B">
        <w:t>ní</w:t>
      </w:r>
      <w:r w:rsidR="0036576F">
        <w:t xml:space="preserve"> </w:t>
      </w:r>
      <w:r>
        <w:t>objednatel</w:t>
      </w:r>
      <w:r w:rsidR="00951103">
        <w:t>e</w:t>
      </w:r>
      <w:r w:rsidR="0036576F">
        <w:t xml:space="preserve">m. V případě, že bude </w:t>
      </w:r>
      <w:r>
        <w:t>zhotovitel</w:t>
      </w:r>
      <w:r w:rsidR="0036576F">
        <w:t xml:space="preserve"> v prodlení </w:t>
      </w:r>
      <w:r w:rsidR="00951103">
        <w:t>s </w:t>
      </w:r>
      <w:r w:rsidR="00112874">
        <w:t>odstraněním vady</w:t>
      </w:r>
      <w:r w:rsidR="00951103">
        <w:t xml:space="preserve">, </w:t>
      </w:r>
      <w:r w:rsidR="0036576F">
        <w:t xml:space="preserve">je </w:t>
      </w:r>
      <w:r>
        <w:t>objednatel</w:t>
      </w:r>
      <w:r w:rsidR="0036576F">
        <w:t xml:space="preserve"> oprávněn vadu odstranit sám na náklady </w:t>
      </w:r>
      <w:r>
        <w:t>zhotovitel</w:t>
      </w:r>
      <w:r w:rsidR="00951103">
        <w:t>e</w:t>
      </w:r>
      <w:r w:rsidR="0036576F">
        <w:t xml:space="preserve"> nebo odstoupit od </w:t>
      </w:r>
      <w:r w:rsidR="00DD3F4D">
        <w:t xml:space="preserve">dílčí </w:t>
      </w:r>
      <w:r w:rsidR="0036576F">
        <w:t xml:space="preserve">smlouvy v odpovídajícím rozsahu. </w:t>
      </w:r>
      <w:r w:rsidR="00092F0A">
        <w:t>V případě, že objednatel</w:t>
      </w:r>
      <w:r>
        <w:t xml:space="preserve"> vadu díla odstraní sám na náklady zhotovitele, je zhotovitel povinen</w:t>
      </w:r>
      <w:r w:rsidRPr="006D0812">
        <w:t xml:space="preserve"> </w:t>
      </w:r>
      <w:r>
        <w:t>tyto náklady objednateli neprodleně uhradit.</w:t>
      </w:r>
    </w:p>
    <w:p w14:paraId="71A36558" w14:textId="77777777" w:rsidR="0036576F" w:rsidRPr="005D01CC" w:rsidRDefault="00714EBA" w:rsidP="0036576F">
      <w:pPr>
        <w:pStyle w:val="ListNumber-ContractCzechRadio"/>
      </w:pPr>
      <w:r>
        <w:t xml:space="preserve">Zhotovitel je povinen uhradit objednateli náklady vzniklé při uplatnění jeho práv a nároků z odpovědnosti za vady. </w:t>
      </w:r>
    </w:p>
    <w:p w14:paraId="2473C73F" w14:textId="77777777" w:rsidR="0036576F" w:rsidRDefault="00714EBA" w:rsidP="0036576F">
      <w:pPr>
        <w:pStyle w:val="Heading-Number-ContractCzechRadio"/>
      </w:pPr>
      <w:r>
        <w:t>Práva a povinnosti smluvních stran</w:t>
      </w:r>
    </w:p>
    <w:p w14:paraId="08AF937B" w14:textId="77777777" w:rsidR="0036576F" w:rsidRDefault="00714EBA" w:rsidP="0036576F">
      <w:pPr>
        <w:pStyle w:val="ListNumber-ContractCzechRadio"/>
      </w:pPr>
      <w:r w:rsidRPr="00160D3A">
        <w:rPr>
          <w:b/>
          <w:u w:val="single"/>
          <w:lang w:eastAsia="ar-SA"/>
        </w:rPr>
        <w:t xml:space="preserve">Práva a povinnosti </w:t>
      </w:r>
      <w:r w:rsidR="00F01FD3" w:rsidRPr="00160D3A">
        <w:rPr>
          <w:b/>
          <w:u w:val="single"/>
          <w:lang w:eastAsia="ar-SA"/>
        </w:rPr>
        <w:t>objednatel</w:t>
      </w:r>
      <w:r w:rsidR="00162200" w:rsidRPr="00160D3A">
        <w:rPr>
          <w:b/>
          <w:u w:val="single"/>
          <w:lang w:eastAsia="ar-SA"/>
        </w:rPr>
        <w:t>e</w:t>
      </w:r>
      <w:r w:rsidRPr="00160D3A">
        <w:rPr>
          <w:u w:val="single"/>
          <w:lang w:eastAsia="ar-SA"/>
        </w:rPr>
        <w:t>:</w:t>
      </w:r>
    </w:p>
    <w:p w14:paraId="52B9961F" w14:textId="77777777" w:rsidR="0036576F" w:rsidRDefault="00714EBA" w:rsidP="0036576F">
      <w:pPr>
        <w:pStyle w:val="ListLetter-ContractCzechRadio"/>
      </w:pPr>
      <w:r>
        <w:t>objednatel</w:t>
      </w:r>
      <w:r w:rsidRPr="005D1AE8">
        <w:t xml:space="preserve"> je povinen předávat </w:t>
      </w:r>
      <w:r>
        <w:t>zhotovitel</w:t>
      </w:r>
      <w:r w:rsidR="00162200">
        <w:t>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poskytovat plnění podle </w:t>
      </w:r>
      <w:r w:rsidR="00DD3F4D">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14:paraId="34C10532" w14:textId="77777777" w:rsidR="0036576F" w:rsidRDefault="00714EBA" w:rsidP="0036576F">
      <w:pPr>
        <w:pStyle w:val="ListLetter-ContractCzechRadio"/>
      </w:pPr>
      <w:r>
        <w:t>objednatel</w:t>
      </w:r>
      <w:r w:rsidRPr="005D1AE8">
        <w:rPr>
          <w:lang w:eastAsia="ar-SA"/>
        </w:rPr>
        <w:t xml:space="preserve"> se zavazuje zodpovídat dotazy </w:t>
      </w:r>
      <w:r w:rsidR="00162200">
        <w:rPr>
          <w:lang w:eastAsia="ar-SA"/>
        </w:rPr>
        <w:t>zhotovitele</w:t>
      </w:r>
      <w:r w:rsidRPr="005D1AE8">
        <w:rPr>
          <w:lang w:eastAsia="ar-SA"/>
        </w:rPr>
        <w:t xml:space="preserve"> ve vztahu k předmětu plnění podle této </w:t>
      </w:r>
      <w:r w:rsidR="00DD3F4D">
        <w:rPr>
          <w:lang w:eastAsia="ar-SA"/>
        </w:rPr>
        <w:t>dohod</w:t>
      </w:r>
      <w:r w:rsidRPr="005D1AE8">
        <w:rPr>
          <w:lang w:eastAsia="ar-SA"/>
        </w:rPr>
        <w:t xml:space="preserve">y a konkrétní </w:t>
      </w:r>
      <w:r>
        <w:rPr>
          <w:lang w:eastAsia="ar-SA"/>
        </w:rPr>
        <w:t>d</w:t>
      </w:r>
      <w:r w:rsidRPr="005D1AE8">
        <w:rPr>
          <w:lang w:eastAsia="ar-SA"/>
        </w:rPr>
        <w:t xml:space="preserve">ílčí smlouvy, a to do 2 </w:t>
      </w:r>
      <w:r w:rsidR="007D5D91">
        <w:rPr>
          <w:lang w:eastAsia="ar-SA"/>
        </w:rPr>
        <w:t xml:space="preserve">pracovních </w:t>
      </w:r>
      <w:r w:rsidRPr="005D1AE8">
        <w:rPr>
          <w:lang w:eastAsia="ar-SA"/>
        </w:rPr>
        <w:t xml:space="preserve">dnů od obdržení dotazu, nedohodnou-li se </w:t>
      </w:r>
      <w:r>
        <w:rPr>
          <w:lang w:eastAsia="ar-SA"/>
        </w:rPr>
        <w:t>smluvní strany jinak;</w:t>
      </w:r>
    </w:p>
    <w:p w14:paraId="6BF11226" w14:textId="77777777" w:rsidR="0036576F" w:rsidRPr="00F24B5A" w:rsidRDefault="00714EBA" w:rsidP="0036576F">
      <w:pPr>
        <w:pStyle w:val="ListLetter-ContractCzechRadio"/>
      </w:pPr>
      <w:r>
        <w:rPr>
          <w:lang w:eastAsia="ar-SA"/>
        </w:rPr>
        <w:t>b</w:t>
      </w:r>
      <w:r w:rsidRPr="005D1AE8">
        <w:rPr>
          <w:lang w:eastAsia="ar-SA"/>
        </w:rPr>
        <w:t xml:space="preserve">ude-li třeba, vyvine </w:t>
      </w:r>
      <w:r w:rsidR="00F01FD3">
        <w:rPr>
          <w:lang w:eastAsia="ar-SA"/>
        </w:rPr>
        <w:t>objednatel</w:t>
      </w:r>
      <w:r w:rsidRPr="005D1AE8">
        <w:rPr>
          <w:lang w:eastAsia="ar-SA"/>
        </w:rPr>
        <w:t xml:space="preserve"> přiměřené úsilí poskytnout </w:t>
      </w:r>
      <w:r w:rsidR="00F01FD3">
        <w:rPr>
          <w:lang w:eastAsia="ar-SA"/>
        </w:rPr>
        <w:t>zhotovitel</w:t>
      </w:r>
      <w:r w:rsidR="00162200">
        <w:rPr>
          <w:lang w:eastAsia="ar-SA"/>
        </w:rPr>
        <w:t>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sidR="00F01FD3">
        <w:rPr>
          <w:lang w:eastAsia="ar-SA"/>
        </w:rPr>
        <w:t>zhotovitel</w:t>
      </w:r>
      <w:r w:rsidR="00162200">
        <w:rPr>
          <w:lang w:eastAsia="ar-SA"/>
        </w:rPr>
        <w:t>e</w:t>
      </w:r>
      <w:r w:rsidRPr="005D1AE8">
        <w:rPr>
          <w:lang w:eastAsia="ar-SA"/>
        </w:rPr>
        <w:t xml:space="preserve">, podle této </w:t>
      </w:r>
      <w:r w:rsidR="00DD3F4D">
        <w:rPr>
          <w:lang w:eastAsia="ar-SA"/>
        </w:rPr>
        <w:t>dohod</w:t>
      </w:r>
      <w:r w:rsidRPr="005D1AE8">
        <w:rPr>
          <w:lang w:eastAsia="ar-SA"/>
        </w:rPr>
        <w:t xml:space="preserve">y </w:t>
      </w:r>
      <w:r w:rsidR="00DD3F4D">
        <w:rPr>
          <w:lang w:eastAsia="ar-SA"/>
        </w:rPr>
        <w:t>a</w:t>
      </w:r>
      <w:r w:rsidRPr="005D1AE8">
        <w:rPr>
          <w:lang w:eastAsia="ar-SA"/>
        </w:rPr>
        <w:t xml:space="preserve"> </w:t>
      </w:r>
      <w:r>
        <w:rPr>
          <w:lang w:eastAsia="ar-SA"/>
        </w:rPr>
        <w:t>d</w:t>
      </w:r>
      <w:r w:rsidRPr="005D1AE8">
        <w:rPr>
          <w:lang w:eastAsia="ar-SA"/>
        </w:rPr>
        <w:t>ílčí</w:t>
      </w:r>
      <w:r>
        <w:rPr>
          <w:lang w:eastAsia="ar-SA"/>
        </w:rPr>
        <w:t xml:space="preserve"> smlouvy</w:t>
      </w:r>
      <w:r w:rsidR="00160D3A">
        <w:rPr>
          <w:lang w:eastAsia="ar-SA"/>
        </w:rPr>
        <w:t>.</w:t>
      </w:r>
    </w:p>
    <w:p w14:paraId="1A52247B" w14:textId="77777777" w:rsidR="0036576F" w:rsidRPr="00160D3A" w:rsidRDefault="00714EBA" w:rsidP="0036576F">
      <w:pPr>
        <w:pStyle w:val="ListNumber-ContractCzechRadio"/>
        <w:rPr>
          <w:b/>
          <w:u w:val="single"/>
        </w:rPr>
      </w:pPr>
      <w:r w:rsidRPr="00160D3A">
        <w:rPr>
          <w:b/>
          <w:u w:val="single"/>
        </w:rPr>
        <w:t xml:space="preserve">Práva a povinnosti </w:t>
      </w:r>
      <w:r w:rsidR="00F01FD3" w:rsidRPr="00160D3A">
        <w:rPr>
          <w:b/>
          <w:u w:val="single"/>
        </w:rPr>
        <w:t>zhotovitel</w:t>
      </w:r>
      <w:r w:rsidR="00162200" w:rsidRPr="00160D3A">
        <w:rPr>
          <w:b/>
          <w:u w:val="single"/>
        </w:rPr>
        <w:t>e</w:t>
      </w:r>
      <w:r w:rsidRPr="00160D3A">
        <w:rPr>
          <w:b/>
          <w:u w:val="single"/>
        </w:rPr>
        <w:t>:</w:t>
      </w:r>
    </w:p>
    <w:p w14:paraId="5C4E5315" w14:textId="77777777" w:rsidR="00A769ED" w:rsidRPr="000B46E4" w:rsidRDefault="00714EBA" w:rsidP="0036576F">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Pr>
          <w:lang w:eastAsia="ar-SA"/>
        </w:rPr>
        <w:t>dohod</w:t>
      </w:r>
      <w:r w:rsidRPr="005D1AE8">
        <w:rPr>
          <w:rFonts w:cs="Arial"/>
          <w:szCs w:val="20"/>
          <w:lang w:eastAsia="ar-SA"/>
        </w:rPr>
        <w:t xml:space="preserve">y nebo </w:t>
      </w:r>
      <w:r>
        <w:rPr>
          <w:rFonts w:cs="Arial"/>
          <w:szCs w:val="20"/>
          <w:lang w:eastAsia="ar-SA"/>
        </w:rPr>
        <w:t>d</w:t>
      </w:r>
      <w:r w:rsidRPr="005D1AE8">
        <w:rPr>
          <w:rFonts w:cs="Arial"/>
          <w:szCs w:val="20"/>
          <w:lang w:eastAsia="ar-SA"/>
        </w:rPr>
        <w:t xml:space="preserve">ílčí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14:paraId="43D622A6" w14:textId="77777777" w:rsidR="0036576F" w:rsidRPr="00D61F05" w:rsidRDefault="00714EBA" w:rsidP="0036576F">
      <w:pPr>
        <w:pStyle w:val="ListLetter-ContractCzechRadio"/>
      </w:pPr>
      <w:r>
        <w:t>zhotovitel</w:t>
      </w:r>
      <w:r w:rsidRPr="00D61F05">
        <w:t xml:space="preserve"> je povinen při poskytování plnění počínat si s náležitou odbornou péčí, v souladu s obecně závaznými právními předpisy, v souladu s touto </w:t>
      </w:r>
      <w:r w:rsidR="00C6168C">
        <w:t>dohod</w:t>
      </w:r>
      <w:r w:rsidRPr="00D61F05">
        <w:t xml:space="preserve">ou a každou </w:t>
      </w:r>
      <w:r>
        <w:t>d</w:t>
      </w:r>
      <w:r w:rsidRPr="00D61F05">
        <w:t xml:space="preserve">ílčí smlouvou. Dále je povinen nejednat v rozporu s oprávněnými zájmy </w:t>
      </w:r>
      <w:r>
        <w:t>objednatel</w:t>
      </w:r>
      <w:r w:rsidR="00162200">
        <w:t>e</w:t>
      </w:r>
      <w:r w:rsidRPr="00D61F05">
        <w:t xml:space="preserve"> a zdržet se veškerého jednání, které by mohlo </w:t>
      </w:r>
      <w:r>
        <w:t>objednatel</w:t>
      </w:r>
      <w:r w:rsidR="00162200">
        <w:t>e</w:t>
      </w:r>
      <w:r w:rsidRPr="00D61F05">
        <w:t xml:space="preserve"> jakýmkoliv způsobem poškodit</w:t>
      </w:r>
      <w:r>
        <w:t>;</w:t>
      </w:r>
    </w:p>
    <w:p w14:paraId="08FC01DD" w14:textId="77777777" w:rsidR="0036576F" w:rsidRDefault="00714EBA" w:rsidP="0036576F">
      <w:pPr>
        <w:pStyle w:val="ListLetter-ContractCzechRadio"/>
      </w:pPr>
      <w:r>
        <w:lastRenderedPageBreak/>
        <w:t>zhotovitel</w:t>
      </w:r>
      <w:r w:rsidRPr="000305A1">
        <w:t xml:space="preserve"> je povinen zajistit, aby všechny osoby podílející se na plnění pro </w:t>
      </w:r>
      <w:r>
        <w:t>objednatel</w:t>
      </w:r>
      <w:r w:rsidR="00162200">
        <w:t>e</w:t>
      </w:r>
      <w:r w:rsidRPr="000305A1">
        <w:t>, které jsou v pracovním nebo jiném obdobném poměru k </w:t>
      </w:r>
      <w:r>
        <w:t>zhotovitel</w:t>
      </w:r>
      <w:r w:rsidR="00162200">
        <w:t>i</w:t>
      </w:r>
      <w:r w:rsidRPr="000305A1">
        <w:t xml:space="preserve"> nebo jsou k </w:t>
      </w:r>
      <w:r>
        <w:t>zhotovitel</w:t>
      </w:r>
      <w:r w:rsidR="00162200">
        <w:t>i</w:t>
      </w:r>
      <w:r w:rsidRPr="000305A1">
        <w:t xml:space="preserve"> ve smluvním vztahu, se řídily vždy touto </w:t>
      </w:r>
      <w:r w:rsidR="00DD3F4D">
        <w:rPr>
          <w:lang w:eastAsia="ar-SA"/>
        </w:rPr>
        <w:t>dohod</w:t>
      </w:r>
      <w:r w:rsidRPr="000305A1">
        <w:t xml:space="preserve">ou a konkrétní </w:t>
      </w:r>
      <w:r>
        <w:t>d</w:t>
      </w:r>
      <w:r w:rsidRPr="000305A1">
        <w:t xml:space="preserve">ílčí smlouvou. Poruší-li taková osoba jakékoliv ustanovení této </w:t>
      </w:r>
      <w:r w:rsidR="00DD3F4D">
        <w:rPr>
          <w:lang w:eastAsia="ar-SA"/>
        </w:rPr>
        <w:t>dohod</w:t>
      </w:r>
      <w:r w:rsidRPr="000305A1">
        <w:t xml:space="preserve">y nebo konkrétní </w:t>
      </w:r>
      <w:r>
        <w:t>d</w:t>
      </w:r>
      <w:r w:rsidRPr="000305A1">
        <w:t xml:space="preserve">ílčí smlouvy, bude se na to hledět, jako by porušení způsobil sám </w:t>
      </w:r>
      <w:r>
        <w:t>zhotovitel;</w:t>
      </w:r>
    </w:p>
    <w:p w14:paraId="46E040AB" w14:textId="77777777" w:rsidR="002B091B" w:rsidRDefault="00714EBA" w:rsidP="0036576F">
      <w:pPr>
        <w:pStyle w:val="ListLetter-ContractCzechRadio"/>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dohodou a zadávací dokumentací;</w:t>
      </w:r>
    </w:p>
    <w:p w14:paraId="241DC19B" w14:textId="77777777" w:rsidR="0051666F" w:rsidRDefault="00714EBA" w:rsidP="0036576F">
      <w:pPr>
        <w:pStyle w:val="ListLetter-ContractCzechRadio"/>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dohody či dílčí smlouvy;</w:t>
      </w:r>
      <w:r w:rsidRPr="00F216F3">
        <w:t xml:space="preserve"> </w:t>
      </w:r>
      <w:r>
        <w:t>k</w:t>
      </w:r>
      <w:r w:rsidRPr="00F216F3">
        <w:t> oznámeným nedostatkům zejména co do rozsahu, četnosti a/nebo kvality plnění je povi</w:t>
      </w:r>
      <w:r>
        <w:t>nen bezodkladně zjednat nápravu</w:t>
      </w:r>
    </w:p>
    <w:p w14:paraId="249916DA" w14:textId="77777777" w:rsidR="0051666F" w:rsidRPr="00AC357E" w:rsidRDefault="00714EBA" w:rsidP="0051666F">
      <w:pPr>
        <w:pStyle w:val="ListLetter-ContractCzechRadio"/>
      </w:pPr>
      <w:r>
        <w:rPr>
          <w:szCs w:val="20"/>
        </w:rPr>
        <w:t>zhotovitel</w:t>
      </w:r>
      <w:r w:rsidRPr="00692BD6">
        <w:t xml:space="preserve"> je povinen zajistit realizaci plnění prostřednictvím osob, </w:t>
      </w:r>
      <w:proofErr w:type="gramStart"/>
      <w:r w:rsidRPr="00692BD6">
        <w:t xml:space="preserve">kterými </w:t>
      </w:r>
      <w:r w:rsidR="0078340C">
        <w:t> ve</w:t>
      </w:r>
      <w:proofErr w:type="gramEnd"/>
      <w:r w:rsidR="0078340C">
        <w:t xml:space="preserve"> výběrovém</w:t>
      </w:r>
      <w:r w:rsidRPr="00692BD6">
        <w:t xml:space="preserve"> řízení k veřejné zakázce prokázal kvalifikaci. V případě potřeby výměny některé z těchto osob je </w:t>
      </w:r>
      <w:r>
        <w:t>zhotovitel</w:t>
      </w:r>
      <w:r w:rsidRPr="00692BD6">
        <w:t xml:space="preserve"> povinen o tom písemně informovat </w:t>
      </w:r>
      <w:r>
        <w:t>objednatele</w:t>
      </w:r>
      <w:r w:rsidRPr="00692BD6">
        <w:t xml:space="preserve"> a současně zajistit, aby nová osoba splňovala kvalifikaci v min. rozsahu dle podmínek veřejné zakázky. Na písemnou žádost </w:t>
      </w:r>
      <w:r>
        <w:t>objednatele</w:t>
      </w:r>
      <w:r w:rsidRPr="00692BD6">
        <w:t xml:space="preserve"> je </w:t>
      </w:r>
      <w:r>
        <w:t>zhotovitel</w:t>
      </w:r>
      <w:r w:rsidRPr="00692BD6">
        <w:t xml:space="preserve"> povinen k tomu doložit odpovídající doklady a dokumenty (zejm. platná </w:t>
      </w:r>
      <w:proofErr w:type="gramStart"/>
      <w:r w:rsidRPr="00692BD6">
        <w:t>osvědčení,</w:t>
      </w:r>
      <w:proofErr w:type="gramEnd"/>
      <w:r w:rsidRPr="00692BD6">
        <w:t xml:space="preserve"> apod.). </w:t>
      </w:r>
    </w:p>
    <w:p w14:paraId="200E5DDF" w14:textId="5D3DB600" w:rsidR="0051666F" w:rsidRPr="00121E59" w:rsidRDefault="00714EBA" w:rsidP="0051666F">
      <w:pPr>
        <w:pStyle w:val="ListLetter-ContractCzechRadio"/>
        <w:rPr>
          <w:b/>
        </w:rPr>
      </w:pPr>
      <w:r>
        <w:t>zhotovitel</w:t>
      </w:r>
      <w:r w:rsidRPr="00692BD6">
        <w:t xml:space="preserve"> je povinen za účelem řádné realizace plnění zajistit, aby se na realizaci plnění podílel poddodavatel, prostřednictvím kterého </w:t>
      </w:r>
      <w:r>
        <w:t>zhotovitel</w:t>
      </w:r>
      <w:r w:rsidRPr="00692BD6">
        <w:t xml:space="preserve"> v rámci </w:t>
      </w:r>
      <w:r w:rsidR="0078340C">
        <w:t>výběrového</w:t>
      </w:r>
      <w:r w:rsidR="0078340C" w:rsidRPr="00692BD6">
        <w:t xml:space="preserve"> </w:t>
      </w:r>
      <w:r w:rsidRPr="00692BD6">
        <w:t xml:space="preserve">řízení veřejné zakázky prokázal kvalifikaci, a který se zavázal k poskytování plnění odpovídající části kvalifikace, kterou za </w:t>
      </w:r>
      <w:r>
        <w:t>zhotovitele</w:t>
      </w:r>
      <w:r w:rsidRPr="00692BD6">
        <w:t xml:space="preserve"> prokázal. V případě potřeby změny takového poddodavatele je </w:t>
      </w:r>
      <w:r w:rsidR="001078A8">
        <w:t>zhotovitel</w:t>
      </w:r>
      <w:r w:rsidR="001078A8" w:rsidRPr="00692BD6">
        <w:t xml:space="preserve"> </w:t>
      </w:r>
      <w:r w:rsidRPr="00692BD6">
        <w:t xml:space="preserve">povinen o tom písemně informovat </w:t>
      </w:r>
      <w:r>
        <w:t>objednatele</w:t>
      </w:r>
      <w:r w:rsidRPr="00692BD6">
        <w:t xml:space="preserve"> a současně zajistit, aby při takové změně poddodavatele byly stále splněny min. kritéria kvalifikace dle podmínek veřejné zakázky. Na písemnou žádost </w:t>
      </w:r>
      <w:r>
        <w:t>objednatele</w:t>
      </w:r>
      <w:r w:rsidRPr="00692BD6">
        <w:t xml:space="preserve"> je </w:t>
      </w:r>
      <w:r>
        <w:t xml:space="preserve">zhotovitel </w:t>
      </w:r>
      <w:r w:rsidRPr="00692BD6">
        <w:t>povinen k tomu doložit odpovídající doklady a dokumenty.</w:t>
      </w:r>
    </w:p>
    <w:p w14:paraId="62340216" w14:textId="77777777" w:rsidR="0048022C" w:rsidRDefault="00714EBA" w:rsidP="0048022C">
      <w:pPr>
        <w:pStyle w:val="Heading-Number-ContractCzechRadio"/>
      </w:pPr>
      <w:r>
        <w:t>Ochrana hospodářské soutěže</w:t>
      </w:r>
    </w:p>
    <w:p w14:paraId="0040EA2D" w14:textId="77777777" w:rsidR="0048022C" w:rsidRDefault="00714EBA" w:rsidP="0048022C">
      <w:pPr>
        <w:pStyle w:val="ListNumber-ContractCzechRadio"/>
      </w:pPr>
      <w:r>
        <w:t>Účelem tohoto článku je zajistit ochranu hospodářské soutěže v navazující veřejné zakázce na výběr dodavatele systému pro řízení přístupu uživatelů (dále také jako „</w:t>
      </w:r>
      <w:r>
        <w:rPr>
          <w:b/>
        </w:rPr>
        <w:t>navazující veřejná zakázka</w:t>
      </w:r>
      <w:r>
        <w:t>“).</w:t>
      </w:r>
    </w:p>
    <w:p w14:paraId="55646E34" w14:textId="77777777" w:rsidR="002B091B" w:rsidRDefault="00714EBA" w:rsidP="003E7EF7">
      <w:pPr>
        <w:pStyle w:val="ListNumber-ContractCzechRadio"/>
      </w:pPr>
      <w:r>
        <w:t>Zhotovitel se podpisem této dohody zavazuje neúčastnit se navazující veřejné zakázky jako dodavatel, který podá nabídku, poddodavatel dodavatele podávajícího nabídku anebo jako jiná osoba, prostřednictvím které jiný dodavatel prokazuje kvalifikaci.</w:t>
      </w:r>
    </w:p>
    <w:p w14:paraId="08E4A107" w14:textId="77777777" w:rsidR="00FB3F0D" w:rsidRPr="006D0812" w:rsidRDefault="00714EBA" w:rsidP="00FB3F0D">
      <w:pPr>
        <w:pStyle w:val="Heading-Number-ContractCzechRadio"/>
      </w:pPr>
      <w:r w:rsidRPr="006D0812">
        <w:t>Změny</w:t>
      </w:r>
      <w:r>
        <w:t xml:space="preserve"> dohody a komunikace smluvních stran</w:t>
      </w:r>
    </w:p>
    <w:p w14:paraId="46024D21" w14:textId="77777777" w:rsidR="00FB3F0D" w:rsidRDefault="00714EBA" w:rsidP="00FB3F0D">
      <w:pPr>
        <w:pStyle w:val="ListNumber-ContractCzechRadio"/>
      </w:pPr>
      <w:r w:rsidRPr="006D0812">
        <w:t xml:space="preserve">Tato </w:t>
      </w:r>
      <w:r>
        <w:t>dohod</w:t>
      </w:r>
      <w:r w:rsidRPr="006D0812">
        <w:t xml:space="preserve">a může být změněna pouze písemným oboustranně potvrzeným ujednáním nazvaným „Dodatek </w:t>
      </w:r>
      <w:r>
        <w:t>k rámcové dohodě“. Dodatky k</w:t>
      </w:r>
      <w:r w:rsidRPr="006D0812">
        <w:t xml:space="preserve"> </w:t>
      </w:r>
      <w:r>
        <w:t>dohod</w:t>
      </w:r>
      <w:r w:rsidRPr="006D0812">
        <w:t xml:space="preserve">ě musí být číslovány vzestupně počínaje </w:t>
      </w:r>
      <w:r w:rsidR="00443F6A">
        <w:t xml:space="preserve">řadovým </w:t>
      </w:r>
      <w:r w:rsidRPr="006D0812">
        <w:t xml:space="preserve">číslem 1 a podepsány oprávněnými osobami obou smluvních stran. </w:t>
      </w:r>
    </w:p>
    <w:p w14:paraId="6155BEAE" w14:textId="77777777" w:rsidR="00F63FAA" w:rsidRPr="006D0812" w:rsidRDefault="00714EBA" w:rsidP="00FB3F0D">
      <w:pPr>
        <w:pStyle w:val="ListNumber-ContractCzechRadio"/>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w:t>
      </w:r>
      <w:r w:rsidR="00516570">
        <w:t>í</w:t>
      </w:r>
      <w:r>
        <w:t>slem 1 a podepsány oprávněnými osobami obou smluvních stran. Dodatkem dílčí smlouvy nelze měnit jakákoliv ustanovení rámcové dohody.</w:t>
      </w:r>
    </w:p>
    <w:p w14:paraId="3181154B" w14:textId="77777777" w:rsidR="00FB3F0D" w:rsidRDefault="00714EBA" w:rsidP="00FB3F0D">
      <w:pPr>
        <w:pStyle w:val="ListNumber-ContractCzechRadio"/>
      </w:pPr>
      <w:r w:rsidRPr="006D0812">
        <w:t xml:space="preserve">Jakékoliv jiné dokumenty zejména zápisy, protokoly, přejímky apod. se za změnu </w:t>
      </w:r>
      <w:r>
        <w:t>dohod</w:t>
      </w:r>
      <w:r w:rsidRPr="006D0812">
        <w:t>y nepovažují.</w:t>
      </w:r>
    </w:p>
    <w:p w14:paraId="401AB04B" w14:textId="77777777" w:rsidR="00FB3F0D" w:rsidRPr="000113DD" w:rsidRDefault="00714EBA" w:rsidP="006E0D25">
      <w:pPr>
        <w:pStyle w:val="ListNumber-ContractCzechRadio"/>
      </w:pPr>
      <w:bookmarkStart w:id="2" w:name="_Hlk194404778"/>
      <w:r>
        <w:lastRenderedPageBreak/>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w:t>
      </w:r>
      <w:r w:rsidR="005F6D04">
        <w:t>zástu</w:t>
      </w:r>
      <w:r>
        <w:t xml:space="preserve">pci pro věcná jednání </w:t>
      </w:r>
      <w:r w:rsidR="00516570">
        <w:t>d</w:t>
      </w:r>
      <w:r w:rsidR="000B46E4">
        <w:t>le</w:t>
      </w:r>
      <w:r w:rsidR="00516570">
        <w:t xml:space="preserve"> této dohody, nestanoví-li tato dohoda jinak</w:t>
      </w:r>
      <w:bookmarkEnd w:id="2"/>
      <w:r>
        <w:t>. Pro právní jednání směřující ke vzniku, změně nebo zániku dohody nebo dílčí smlouvy nebo pro uplatňování sankcí však není e-mailová forma komunikace</w:t>
      </w:r>
      <w:r w:rsidRPr="00D65AF6">
        <w:t xml:space="preserve"> </w:t>
      </w:r>
      <w:r>
        <w:t>dostačující</w:t>
      </w:r>
      <w:r w:rsidR="004B0CFE">
        <w:t xml:space="preserve">. </w:t>
      </w:r>
      <w:r w:rsidR="004B0CFE" w:rsidRPr="000113DD">
        <w:t xml:space="preserve">Smluvní strany se dohodly, že právní jednání dle předcházející věty musí být </w:t>
      </w:r>
      <w:r w:rsidR="00E40EF5" w:rsidRPr="000113DD">
        <w:t>učiněna</w:t>
      </w:r>
      <w:r w:rsidR="003B504F" w:rsidRPr="005F2CAB">
        <w:t xml:space="preserve"> písemně, ve fyzické podobě </w:t>
      </w:r>
      <w:r w:rsidR="00E40EF5" w:rsidRPr="005F2CAB">
        <w:t>musí být opatřena</w:t>
      </w:r>
      <w:r w:rsidR="003B504F" w:rsidRPr="005F2CAB">
        <w:t xml:space="preserve"> vlastnoručním podpisem oprávněných zástupců smluvní stran </w:t>
      </w:r>
      <w:r w:rsidR="003B504F" w:rsidRPr="004C00BC">
        <w:t xml:space="preserve">a v elektronické </w:t>
      </w:r>
      <w:r w:rsidR="000113DD" w:rsidRPr="004C00BC">
        <w:t>podobě opatřena</w:t>
      </w:r>
      <w:r w:rsidR="004B0CFE" w:rsidRPr="004C21B2">
        <w:t xml:space="preserve"> zaručeným elektronickým podpisem založeným na kvalifikovaném certifikátu či kvalifikovaným elektronickým podpisem</w:t>
      </w:r>
      <w:r w:rsidR="003B504F" w:rsidRPr="004C21B2">
        <w:t xml:space="preserve"> oprávněných zástupců smluvních stran</w:t>
      </w:r>
      <w:r w:rsidR="004B0CFE" w:rsidRPr="00F63FAA">
        <w:t>, případně být učiněna prostřednictvím datové schránky</w:t>
      </w:r>
      <w:r w:rsidR="00E40EF5" w:rsidRPr="00F63FAA">
        <w:t xml:space="preserve"> smluvní</w:t>
      </w:r>
      <w:r w:rsidR="000113DD">
        <w:t>ch</w:t>
      </w:r>
      <w:r w:rsidR="00E40EF5" w:rsidRPr="000113DD">
        <w:t xml:space="preserve"> stran</w:t>
      </w:r>
      <w:r w:rsidRPr="000113DD">
        <w:t>.</w:t>
      </w:r>
    </w:p>
    <w:p w14:paraId="5AEA031D" w14:textId="77777777" w:rsidR="00FB3F0D" w:rsidRDefault="00714EBA" w:rsidP="00FB3F0D">
      <w:pPr>
        <w:pStyle w:val="ListNumber-ContractCzechRadio"/>
      </w:pPr>
      <w:bookmarkStart w:id="3" w:name="_Toc381602138"/>
      <w:bookmarkStart w:id="4" w:name="_Hlk194405066"/>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t xml:space="preserve">osoby </w:t>
      </w:r>
      <w:r w:rsidRPr="00F95682">
        <w:t>zástupce</w:t>
      </w:r>
      <w:r w:rsidRPr="00734330">
        <w:t xml:space="preserve"> </w:t>
      </w:r>
      <w:r>
        <w:t xml:space="preserve">a/nebo jeho kontaktních údajů </w:t>
      </w:r>
      <w:r w:rsidRPr="00734330">
        <w:t>bez nu</w:t>
      </w:r>
      <w:r w:rsidRPr="003F503A">
        <w:t xml:space="preserve">tnosti uzavření dodatku k této </w:t>
      </w:r>
      <w:r>
        <w:t>dohod</w:t>
      </w:r>
      <w:r w:rsidRPr="0004715D">
        <w:t>ě.</w:t>
      </w:r>
      <w:bookmarkEnd w:id="3"/>
    </w:p>
    <w:bookmarkEnd w:id="4"/>
    <w:p w14:paraId="5E864F84" w14:textId="77777777" w:rsidR="006117F3" w:rsidRDefault="00714EBA" w:rsidP="006117F3">
      <w:pPr>
        <w:pStyle w:val="Heading-Number-ContractCzechRadio"/>
      </w:pPr>
      <w:r w:rsidRPr="007A0EEE">
        <w:t>Sankce</w:t>
      </w:r>
      <w:r>
        <w:t xml:space="preserve"> </w:t>
      </w:r>
    </w:p>
    <w:p w14:paraId="61A56EF1" w14:textId="77777777" w:rsidR="00FC65EE" w:rsidRPr="00FC65EE" w:rsidRDefault="00714EBA" w:rsidP="006D3649">
      <w:pPr>
        <w:pStyle w:val="ListNumber-ContractCzechRadio"/>
        <w:rPr>
          <w:b/>
          <w:szCs w:val="24"/>
        </w:rPr>
      </w:pPr>
      <w:r w:rsidRPr="00DE4482">
        <w:rPr>
          <w:szCs w:val="24"/>
        </w:rPr>
        <w:t xml:space="preserve">V případě, že bude uplatněn postup dle </w:t>
      </w:r>
      <w:r>
        <w:rPr>
          <w:szCs w:val="24"/>
        </w:rPr>
        <w:t xml:space="preserve">čl. II., odst. </w:t>
      </w:r>
      <w:r w:rsidR="0032106B">
        <w:rPr>
          <w:szCs w:val="24"/>
        </w:rPr>
        <w:t xml:space="preserve">1 </w:t>
      </w:r>
      <w:r>
        <w:rPr>
          <w:szCs w:val="24"/>
        </w:rPr>
        <w:t>této dohody</w:t>
      </w:r>
      <w:r w:rsidRPr="00DE4482">
        <w:rPr>
          <w:szCs w:val="24"/>
        </w:rPr>
        <w:t xml:space="preserve"> a </w:t>
      </w:r>
      <w:r>
        <w:rPr>
          <w:szCs w:val="24"/>
        </w:rPr>
        <w:t xml:space="preserve">zhotovitel </w:t>
      </w:r>
      <w:r w:rsidRPr="00DE4482">
        <w:rPr>
          <w:szCs w:val="24"/>
        </w:rPr>
        <w:t xml:space="preserve">ve stanovené lhůtě neakceptuje výzvu k poskytnutí plnění nebo tuto výzvu odmítne, </w:t>
      </w:r>
      <w:r w:rsidR="00E3105B">
        <w:rPr>
          <w:szCs w:val="24"/>
        </w:rPr>
        <w:t xml:space="preserve">anebo nedoručí ve stanovené lhůtě podepsanou dílčí smlouvu nebo dílčí smlouvu odmítne podepsat, </w:t>
      </w:r>
      <w:r w:rsidRPr="00DE4482">
        <w:rPr>
          <w:szCs w:val="24"/>
        </w:rPr>
        <w:t xml:space="preserve">je povinen uhradit </w:t>
      </w:r>
      <w:r>
        <w:rPr>
          <w:szCs w:val="24"/>
        </w:rPr>
        <w:t xml:space="preserve">objednateli </w:t>
      </w:r>
      <w:r w:rsidRPr="00DE4482">
        <w:rPr>
          <w:szCs w:val="24"/>
        </w:rPr>
        <w:t xml:space="preserve">smluvní pokutu ve výši </w:t>
      </w:r>
      <w:r w:rsidRPr="007278F4">
        <w:rPr>
          <w:b/>
          <w:szCs w:val="24"/>
        </w:rPr>
        <w:t>10</w:t>
      </w:r>
      <w:r w:rsidRPr="007278F4">
        <w:rPr>
          <w:b/>
        </w:rPr>
        <w:t>.000</w:t>
      </w:r>
      <w:r w:rsidR="00054B82">
        <w:rPr>
          <w:b/>
        </w:rPr>
        <w:t>,</w:t>
      </w:r>
      <w:r w:rsidRPr="007278F4">
        <w:rPr>
          <w:b/>
        </w:rPr>
        <w:t>- Kč</w:t>
      </w:r>
      <w:r w:rsidRPr="00950C53">
        <w:t xml:space="preserve">. </w:t>
      </w:r>
    </w:p>
    <w:p w14:paraId="229DF449" w14:textId="67809206" w:rsidR="006D3649" w:rsidRPr="00225217" w:rsidRDefault="00714EBA" w:rsidP="006D3649">
      <w:pPr>
        <w:pStyle w:val="ListNumber-ContractCzechRadio"/>
        <w:rPr>
          <w:b/>
          <w:szCs w:val="24"/>
        </w:rPr>
      </w:pPr>
      <w:r w:rsidRPr="006D0812">
        <w:t xml:space="preserve">Bude-li </w:t>
      </w:r>
      <w:r>
        <w:t>zhotovitel</w:t>
      </w:r>
      <w:r w:rsidRPr="006D0812">
        <w:t xml:space="preserve"> v prodlení s odevzdáním </w:t>
      </w:r>
      <w:r>
        <w:t>díla</w:t>
      </w:r>
      <w:r w:rsidR="008E5F9D">
        <w:t xml:space="preserve"> </w:t>
      </w:r>
      <w:r w:rsidR="008C29F8">
        <w:t>či jeho části</w:t>
      </w:r>
      <w:r w:rsidR="00054B82">
        <w:t>,</w:t>
      </w:r>
      <w:r w:rsidR="008C29F8">
        <w:t xml:space="preserve"> </w:t>
      </w:r>
      <w:r w:rsidR="00054B82">
        <w:t xml:space="preserve">zavazuje se </w:t>
      </w:r>
      <w:r w:rsidRPr="006D0812">
        <w:t xml:space="preserve">zaplatit </w:t>
      </w:r>
      <w:r w:rsidR="00FC65EE">
        <w:t xml:space="preserve">smluvní pokutu ve výši </w:t>
      </w:r>
      <w:r w:rsidR="00B17D25">
        <w:rPr>
          <w:b/>
        </w:rPr>
        <w:t>3.000</w:t>
      </w:r>
      <w:r w:rsidR="00BD4EF8">
        <w:rPr>
          <w:b/>
        </w:rPr>
        <w:t>,- Kč</w:t>
      </w:r>
      <w:r w:rsidR="00D30B4F">
        <w:t xml:space="preserve"> </w:t>
      </w:r>
      <w:r w:rsidR="00FC65EE">
        <w:t>za každý jednotlivý případ a každý započatý den prodlení</w:t>
      </w:r>
      <w:r w:rsidRPr="000305A1">
        <w:t xml:space="preserve">. </w:t>
      </w:r>
      <w:r w:rsidRPr="006D0812">
        <w:t xml:space="preserve"> </w:t>
      </w:r>
    </w:p>
    <w:p w14:paraId="20B15B1B" w14:textId="19A77834" w:rsidR="006D3649" w:rsidRPr="006D0812" w:rsidRDefault="00714EBA" w:rsidP="006D3649">
      <w:pPr>
        <w:pStyle w:val="ListNumber-ContractCzechRadio"/>
        <w:rPr>
          <w:b/>
          <w:szCs w:val="24"/>
        </w:rPr>
      </w:pPr>
      <w:r w:rsidRPr="006D0812">
        <w:t xml:space="preserve">Bude-li </w:t>
      </w:r>
      <w:r>
        <w:t>zhotovitel</w:t>
      </w:r>
      <w:r w:rsidRPr="006D0812">
        <w:t xml:space="preserve"> v prodlení </w:t>
      </w:r>
      <w:r>
        <w:t>s vyřízením reklamace</w:t>
      </w:r>
      <w:r w:rsidR="00492F04">
        <w:t xml:space="preserve"> díla</w:t>
      </w:r>
      <w:r w:rsidR="008C29F8">
        <w:t xml:space="preserve"> či jeho části</w:t>
      </w:r>
      <w:r w:rsidR="00054B82">
        <w:t>,</w:t>
      </w:r>
      <w:r w:rsidR="00492F04">
        <w:t xml:space="preserve"> </w:t>
      </w:r>
      <w:r w:rsidR="00054B82">
        <w:t xml:space="preserve">zavazuje se </w:t>
      </w:r>
      <w:r w:rsidRPr="006D0812">
        <w:t xml:space="preserve">zaplatit </w:t>
      </w:r>
      <w:r w:rsidR="00FC65EE">
        <w:t>smluvní pokutu ve</w:t>
      </w:r>
      <w:r w:rsidR="00054B82">
        <w:t xml:space="preserve"> výši</w:t>
      </w:r>
      <w:r w:rsidR="00FC65EE">
        <w:t xml:space="preserve"> </w:t>
      </w:r>
      <w:r w:rsidR="00B17D25">
        <w:rPr>
          <w:b/>
        </w:rPr>
        <w:t>3.000</w:t>
      </w:r>
      <w:r w:rsidR="00BD4EF8">
        <w:rPr>
          <w:b/>
        </w:rPr>
        <w:t>,- Kč</w:t>
      </w:r>
      <w:r w:rsidR="005960C1">
        <w:t xml:space="preserve"> </w:t>
      </w:r>
      <w:r w:rsidR="00FC65EE">
        <w:t>za každý jednotlivý případ a každý započatý den prodlení</w:t>
      </w:r>
      <w:r w:rsidRPr="000305A1">
        <w:t>.</w:t>
      </w:r>
      <w:r w:rsidRPr="006D0812">
        <w:t xml:space="preserve"> </w:t>
      </w:r>
    </w:p>
    <w:p w14:paraId="4F00D254" w14:textId="77777777" w:rsidR="0051666F" w:rsidRPr="004304D6" w:rsidRDefault="00714EBA" w:rsidP="0051666F">
      <w:pPr>
        <w:pStyle w:val="ListNumber-ContractCzechRadio"/>
      </w:pPr>
      <w:bookmarkStart w:id="5" w:name="_Hlk193182366"/>
      <w:r>
        <w:t xml:space="preserve">Bude-li zhotovitel v prodlení s odevzdáním díla nebo s vyřízením reklamace díla dle dílčí </w:t>
      </w:r>
      <w:bookmarkStart w:id="6" w:name="_Hlk193182319"/>
      <w:bookmarkEnd w:id="5"/>
      <w:r>
        <w:t>smlouvy, mohou se smluvní strany písemně dohodnout na vypořádání vzájemných práv a povinností z této dílčí smlouvy formou slevy z ceny plnění. Výše slevy v takovém případě bude odpovídat výši smluvní pokuty za porušení povinností zhotovitele dle dotčené dílčí smlouvy a písemná dohoda o slevě z ceny plnění musí být přílohou faktury.</w:t>
      </w:r>
      <w:bookmarkEnd w:id="6"/>
    </w:p>
    <w:p w14:paraId="6D91D135" w14:textId="77777777" w:rsidR="00B17D25" w:rsidRPr="00B17D25" w:rsidRDefault="00714EBA" w:rsidP="00B17D25">
      <w:pPr>
        <w:pStyle w:val="ListNumber-ContractCzechRadio"/>
        <w:rPr>
          <w:szCs w:val="24"/>
        </w:rPr>
      </w:pPr>
      <w:r>
        <w:rPr>
          <w:szCs w:val="24"/>
        </w:rPr>
        <w:t>Poruší-li zhotovitel svou povinnost stanovenou v čl. X</w:t>
      </w:r>
      <w:r w:rsidR="00E81AAF">
        <w:rPr>
          <w:szCs w:val="24"/>
        </w:rPr>
        <w:t>I.</w:t>
      </w:r>
      <w:r>
        <w:rPr>
          <w:szCs w:val="24"/>
        </w:rPr>
        <w:t xml:space="preserve"> této dohody, zavazuje se zaplatit smluvní pokutu ve výši </w:t>
      </w:r>
      <w:r>
        <w:rPr>
          <w:b/>
          <w:szCs w:val="24"/>
        </w:rPr>
        <w:t>30.000,- Kč</w:t>
      </w:r>
      <w:r>
        <w:rPr>
          <w:szCs w:val="24"/>
        </w:rPr>
        <w:t>.</w:t>
      </w:r>
    </w:p>
    <w:p w14:paraId="0E13BF4A" w14:textId="77777777" w:rsidR="006117F3" w:rsidRDefault="00714EBA" w:rsidP="006117F3">
      <w:pPr>
        <w:pStyle w:val="ListNumber-ContractCzechRadio"/>
      </w:pPr>
      <w:r w:rsidRPr="00A906B8">
        <w:rPr>
          <w:rFonts w:eastAsia="Times New Roman" w:cs="Arial"/>
          <w:bCs/>
          <w:kern w:val="32"/>
          <w:szCs w:val="20"/>
        </w:rPr>
        <w:t xml:space="preserve">Bude-li </w:t>
      </w:r>
      <w:r w:rsidR="00F01FD3">
        <w:rPr>
          <w:rFonts w:eastAsia="Times New Roman" w:cs="Arial"/>
          <w:bCs/>
          <w:kern w:val="32"/>
          <w:szCs w:val="20"/>
        </w:rPr>
        <w:t>objednatel</w:t>
      </w:r>
      <w:r w:rsidRPr="00A906B8">
        <w:rPr>
          <w:rFonts w:eastAsia="Times New Roman" w:cs="Arial"/>
          <w:bCs/>
          <w:kern w:val="32"/>
          <w:szCs w:val="20"/>
        </w:rPr>
        <w:t xml:space="preserve"> v prodlení s úhradou ceny </w:t>
      </w:r>
      <w:r w:rsidR="00FC65EE">
        <w:rPr>
          <w:rFonts w:eastAsia="Times New Roman" w:cs="Arial"/>
          <w:bCs/>
          <w:kern w:val="32"/>
          <w:szCs w:val="20"/>
        </w:rPr>
        <w:t xml:space="preserve">díla </w:t>
      </w:r>
      <w:r w:rsidRPr="00A906B8">
        <w:rPr>
          <w:rFonts w:eastAsia="Times New Roman" w:cs="Arial"/>
          <w:bCs/>
          <w:kern w:val="32"/>
          <w:szCs w:val="20"/>
        </w:rPr>
        <w:t xml:space="preserve">nebo její části, je </w:t>
      </w:r>
      <w:r w:rsidR="00F01FD3">
        <w:rPr>
          <w:rFonts w:eastAsia="Times New Roman" w:cs="Arial"/>
          <w:bCs/>
          <w:kern w:val="32"/>
          <w:szCs w:val="20"/>
        </w:rPr>
        <w:t>zhotovitel</w:t>
      </w:r>
      <w:r w:rsidRPr="00A906B8">
        <w:rPr>
          <w:rFonts w:eastAsia="Times New Roman" w:cs="Arial"/>
          <w:bCs/>
          <w:kern w:val="32"/>
          <w:szCs w:val="20"/>
        </w:rPr>
        <w:t xml:space="preserve"> oprávněn požadovat na </w:t>
      </w:r>
      <w:r w:rsidR="00F01FD3">
        <w:rPr>
          <w:rFonts w:eastAsia="Times New Roman" w:cs="Arial"/>
          <w:bCs/>
          <w:kern w:val="32"/>
          <w:szCs w:val="20"/>
        </w:rPr>
        <w:t>objednatel</w:t>
      </w:r>
      <w:r w:rsidR="00FA71F7">
        <w:rPr>
          <w:rFonts w:eastAsia="Times New Roman" w:cs="Arial"/>
          <w:bCs/>
          <w:kern w:val="32"/>
          <w:szCs w:val="20"/>
        </w:rPr>
        <w:t>i</w:t>
      </w:r>
      <w:r w:rsidRPr="00A906B8">
        <w:rPr>
          <w:rFonts w:eastAsia="Times New Roman" w:cs="Arial"/>
          <w:bCs/>
          <w:kern w:val="32"/>
          <w:szCs w:val="20"/>
        </w:rPr>
        <w:t xml:space="preserve"> </w:t>
      </w:r>
      <w:r w:rsidRPr="006D0812">
        <w:t>úhr</w:t>
      </w:r>
      <w:r w:rsidR="00FA71F7">
        <w:t>adu</w:t>
      </w:r>
      <w:r>
        <w:t xml:space="preserve"> smluvní pokuty ve výši </w:t>
      </w:r>
      <w:r w:rsidRPr="000B46E4">
        <w:rPr>
          <w:b/>
        </w:rPr>
        <w:t>0,</w:t>
      </w:r>
      <w:r w:rsidR="00492F04" w:rsidRPr="000B46E4">
        <w:rPr>
          <w:b/>
        </w:rPr>
        <w:t>05</w:t>
      </w:r>
      <w:r w:rsidRPr="000B46E4">
        <w:rPr>
          <w:b/>
        </w:rPr>
        <w:t xml:space="preserve"> %</w:t>
      </w:r>
      <w:r w:rsidRPr="006D0812">
        <w:t xml:space="preserve"> z dlužné částky za každý </w:t>
      </w:r>
      <w:r w:rsidR="006A207E">
        <w:t>započatý</w:t>
      </w:r>
      <w:r>
        <w:t xml:space="preserve"> </w:t>
      </w:r>
      <w:r w:rsidRPr="006D0812">
        <w:t>den prodlení.</w:t>
      </w:r>
      <w:r>
        <w:t xml:space="preserve"> </w:t>
      </w:r>
    </w:p>
    <w:p w14:paraId="269E360D" w14:textId="77777777" w:rsidR="006117F3" w:rsidRDefault="00714EBA" w:rsidP="006117F3">
      <w:pPr>
        <w:pStyle w:val="ListNumber-ContractCzechRadio"/>
      </w:pPr>
      <w:r w:rsidRPr="006D1BD2">
        <w:t>Smluvní</w:t>
      </w:r>
      <w:r>
        <w:t xml:space="preserve"> pokuty jsou splatné ve lhůtě 15 dnů od </w:t>
      </w:r>
      <w:r w:rsidR="00C96C26">
        <w:t xml:space="preserve">data </w:t>
      </w:r>
      <w:r w:rsidR="008C29F8">
        <w:t xml:space="preserve">doručení písemné </w:t>
      </w:r>
      <w:r>
        <w:t>výzvy k úhradě smluvní pokuty</w:t>
      </w:r>
      <w:r w:rsidR="008C29F8">
        <w:t xml:space="preserve"> druhé smluvní straně</w:t>
      </w:r>
      <w:r>
        <w:t>.</w:t>
      </w:r>
      <w:r w:rsidR="008C29F8" w:rsidRPr="008C29F8">
        <w:t xml:space="preserve"> </w:t>
      </w:r>
    </w:p>
    <w:p w14:paraId="1E8C6518" w14:textId="4E30307B" w:rsidR="00FC65EE" w:rsidRPr="000B46E4" w:rsidRDefault="00714EBA" w:rsidP="00B77EDD">
      <w:pPr>
        <w:pStyle w:val="ListNumber-ContractCzechRadio"/>
        <w:rPr>
          <w:b/>
        </w:rPr>
      </w:pPr>
      <w:r>
        <w:t xml:space="preserve">Uplatněním nároku na smluvní pokutu či jejím uhrazením nezaniká právo </w:t>
      </w:r>
      <w:r w:rsidR="001078A8">
        <w:t xml:space="preserve">objednatele </w:t>
      </w:r>
      <w:r>
        <w:t>na náhradu škody v plné výši, vznikla-li škoda z téhož právního důvodu, pro který je požadována úhrada smluvní pokuty.</w:t>
      </w:r>
      <w:r w:rsidRPr="002663BF">
        <w:t xml:space="preserve"> </w:t>
      </w:r>
      <w:r>
        <w:t xml:space="preserve">Nárok </w:t>
      </w:r>
      <w:r w:rsidR="001078A8">
        <w:t xml:space="preserve">objednatele </w:t>
      </w:r>
      <w:r>
        <w:t>na náhradu škody se uplatněním smluvní pokuty nesnižuje.</w:t>
      </w:r>
    </w:p>
    <w:p w14:paraId="0B0F116E" w14:textId="77777777" w:rsidR="0024551C" w:rsidRPr="00B77EDD" w:rsidRDefault="00714EBA" w:rsidP="00B77EDD">
      <w:pPr>
        <w:pStyle w:val="ListNumber-ContractCzechRadio"/>
        <w:rPr>
          <w:b/>
        </w:rPr>
      </w:pPr>
      <w:r w:rsidRPr="007A2D76">
        <w:t xml:space="preserve">V případě, kdy </w:t>
      </w:r>
      <w:r>
        <w:t>by</w:t>
      </w:r>
      <w:r w:rsidRPr="007A2D76">
        <w:t xml:space="preserve"> nesplnění některé povinnosti dle této </w:t>
      </w:r>
      <w:r>
        <w:t>dohody či dílčí smlouvy</w:t>
      </w:r>
      <w:r w:rsidRPr="007A2D76">
        <w:t xml:space="preserve">,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xml:space="preserve">, není smluvní strana, </w:t>
      </w:r>
      <w:r w:rsidRPr="007A2D76">
        <w:lastRenderedPageBreak/>
        <w:t>která tuto smluvní povinnost nesplnila povinna k úhradě smluvní pokuty</w:t>
      </w:r>
      <w:r>
        <w:t>, která se k takové smluvní povinnosti vztahuje</w:t>
      </w:r>
      <w:r w:rsidRPr="007A2D76">
        <w:t>.</w:t>
      </w:r>
      <w:r w:rsidR="00054B82" w:rsidRPr="00054B82">
        <w:t xml:space="preserve"> </w:t>
      </w:r>
      <w:r w:rsidR="00054B82" w:rsidRPr="00492578">
        <w:t>O vzniku takové překážky je smluvní strana povinna bez zbytečného odkladu písemně informovat druhou smluvní stranu, v opačném případě zůstává nárok druhé smluvní strany na úhradu smluvní pokuty zachován.</w:t>
      </w:r>
    </w:p>
    <w:p w14:paraId="5C1C55EB" w14:textId="77777777" w:rsidR="006117F3" w:rsidRDefault="00714EBA" w:rsidP="006117F3">
      <w:pPr>
        <w:pStyle w:val="Heading-Number-ContractCzechRadio"/>
      </w:pPr>
      <w:r w:rsidRPr="007B41D0">
        <w:t xml:space="preserve">Ukončení </w:t>
      </w:r>
      <w:r w:rsidR="006A207E">
        <w:t xml:space="preserve">rámcové dohody a dílčí smlouvy </w:t>
      </w:r>
    </w:p>
    <w:p w14:paraId="4618F19C" w14:textId="77777777" w:rsidR="006A207E" w:rsidRPr="006A207E" w:rsidRDefault="00714EBA" w:rsidP="006A207E">
      <w:pPr>
        <w:pStyle w:val="ListNumber-ContractCzechRadio"/>
        <w:numPr>
          <w:ilvl w:val="0"/>
          <w:numId w:val="0"/>
        </w:numPr>
        <w:rPr>
          <w:b/>
          <w:u w:val="single"/>
        </w:rPr>
      </w:pPr>
      <w:r w:rsidRPr="006A207E">
        <w:rPr>
          <w:b/>
          <w:u w:val="single"/>
        </w:rPr>
        <w:t>Ukončení rámcové dohody</w:t>
      </w:r>
    </w:p>
    <w:p w14:paraId="45F9D453" w14:textId="77777777" w:rsidR="00B77EDD" w:rsidRPr="00FE70C5" w:rsidRDefault="00714EBA" w:rsidP="00B77EDD">
      <w:pPr>
        <w:pStyle w:val="ListNumber-ContractCzechRadio"/>
        <w:rPr>
          <w:lang w:eastAsia="cs-CZ"/>
        </w:rPr>
      </w:pPr>
      <w:r>
        <w:t>Rámcová 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1C534826" w14:textId="77777777" w:rsidR="006117F3" w:rsidRPr="00853166" w:rsidRDefault="00714EBA" w:rsidP="006117F3">
      <w:pPr>
        <w:pStyle w:val="ListNumber-ContractCzechRadio"/>
      </w:pPr>
      <w:r w:rsidRPr="00853166">
        <w:t xml:space="preserve">K ukončení </w:t>
      </w:r>
      <w:r w:rsidR="008E5F9D">
        <w:t>rámcové dohod</w:t>
      </w:r>
      <w:r w:rsidRPr="00853166">
        <w:t>y</w:t>
      </w:r>
      <w:r w:rsidR="00BB3FC4">
        <w:t xml:space="preserve"> písemnou</w:t>
      </w:r>
      <w:r w:rsidRPr="00853166">
        <w:t xml:space="preserve"> </w:t>
      </w:r>
      <w:r w:rsidRPr="007B41D0">
        <w:rPr>
          <w:u w:val="single"/>
        </w:rPr>
        <w:t>dohodou</w:t>
      </w:r>
      <w:r w:rsidRPr="00853166">
        <w:t xml:space="preserve"> se vyžaduje písemný konsensus smluvních stran</w:t>
      </w:r>
      <w:r>
        <w:t xml:space="preserve"> osobami oprávněnými je zastupovat</w:t>
      </w:r>
      <w:r w:rsidRPr="00853166">
        <w:t xml:space="preserve">. Součástí dohody </w:t>
      </w:r>
      <w:r w:rsidR="006A207E">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w:t>
      </w:r>
      <w:r>
        <w:t xml:space="preserve">z této </w:t>
      </w:r>
      <w:r w:rsidR="008E5F9D">
        <w:t>dohod</w:t>
      </w:r>
      <w:r>
        <w:t xml:space="preserve">y a </w:t>
      </w:r>
      <w:r w:rsidR="006A207E">
        <w:t xml:space="preserve">všech </w:t>
      </w:r>
      <w:r>
        <w:t>dílčích smluv</w:t>
      </w:r>
      <w:r w:rsidR="00744C00">
        <w:t xml:space="preserve"> i objednávek</w:t>
      </w:r>
      <w:r w:rsidRPr="00853166">
        <w:t xml:space="preserve">. </w:t>
      </w:r>
    </w:p>
    <w:p w14:paraId="4203A508" w14:textId="77777777" w:rsidR="006117F3" w:rsidRDefault="00714EBA" w:rsidP="006117F3">
      <w:pPr>
        <w:pStyle w:val="ListNumber-ContractCzechRadio"/>
      </w:pPr>
      <w:r>
        <w:t xml:space="preserve">Tato </w:t>
      </w:r>
      <w:r w:rsidR="008E5F9D">
        <w:t>dohod</w:t>
      </w:r>
      <w:r>
        <w:t xml:space="preserve">a může být </w:t>
      </w:r>
      <w:r w:rsidR="006A207E">
        <w:t xml:space="preserve">písemně </w:t>
      </w:r>
      <w:r w:rsidRPr="00503AE7">
        <w:rPr>
          <w:u w:val="single"/>
        </w:rPr>
        <w:t>vypovězena</w:t>
      </w:r>
      <w:r>
        <w:t xml:space="preserve"> </w:t>
      </w:r>
      <w:r w:rsidR="00F01FD3">
        <w:t>objednatel</w:t>
      </w:r>
      <w:r w:rsidR="00FA71F7">
        <w:t>e</w:t>
      </w:r>
      <w:r>
        <w:t xml:space="preserve">m i bez uvedení důvodu s výpovědní </w:t>
      </w:r>
      <w:r w:rsidR="006A207E">
        <w:t>dobou</w:t>
      </w:r>
      <w:r>
        <w:t xml:space="preserve"> v délce </w:t>
      </w:r>
      <w:r w:rsidR="0078340C">
        <w:rPr>
          <w:rFonts w:cs="Arial"/>
          <w:b/>
          <w:szCs w:val="20"/>
        </w:rPr>
        <w:t>3</w:t>
      </w:r>
      <w:r w:rsidR="00B228F1" w:rsidRPr="000B46E4">
        <w:rPr>
          <w:b/>
        </w:rPr>
        <w:t xml:space="preserve"> </w:t>
      </w:r>
      <w:r w:rsidRPr="000B46E4">
        <w:rPr>
          <w:b/>
        </w:rPr>
        <w:t>měsíců</w:t>
      </w:r>
      <w:r>
        <w:t xml:space="preserve">. Výpovědní </w:t>
      </w:r>
      <w:r w:rsidR="006A207E">
        <w:t xml:space="preserve">doba </w:t>
      </w:r>
      <w:r>
        <w:t>začíná běžet prvním dnem měsíce následujícího po měsíci, ve kterém byla výpověď doručena druhé smluvní straně.</w:t>
      </w:r>
    </w:p>
    <w:p w14:paraId="20DF0BD6" w14:textId="77777777" w:rsidR="006117F3" w:rsidRPr="00E605F0" w:rsidRDefault="00714EBA" w:rsidP="006117F3">
      <w:pPr>
        <w:pStyle w:val="ListNumber-ContractCzechRadio"/>
      </w:pPr>
      <w:r w:rsidRPr="00E605F0">
        <w:t xml:space="preserve">Kterákoli smluvní strana má právo od této </w:t>
      </w:r>
      <w:r w:rsidR="008E5F9D">
        <w:t>dohod</w:t>
      </w:r>
      <w:r w:rsidRPr="00E605F0">
        <w:t xml:space="preserve">y </w:t>
      </w:r>
      <w:proofErr w:type="gramStart"/>
      <w:r w:rsidRPr="00602E20">
        <w:rPr>
          <w:u w:val="single"/>
        </w:rPr>
        <w:t>odstoupit</w:t>
      </w:r>
      <w:proofErr w:type="gramEnd"/>
      <w:r w:rsidRPr="00E605F0">
        <w:t xml:space="preserve">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27D5C1BF" w14:textId="77777777" w:rsidR="006117F3" w:rsidRDefault="00714EBA" w:rsidP="00595195">
      <w:pPr>
        <w:pStyle w:val="ListNumber-ContractCzechRadio"/>
      </w:pPr>
      <w:r>
        <w:t>O</w:t>
      </w:r>
      <w:r w:rsidR="00F01FD3">
        <w:t>bjednatel</w:t>
      </w:r>
      <w:r>
        <w:t xml:space="preserve"> má dále právo </w:t>
      </w:r>
      <w:r w:rsidR="00744C00">
        <w:t xml:space="preserve">od této dohody </w:t>
      </w:r>
      <w:r>
        <w:t>odstoupit:</w:t>
      </w:r>
    </w:p>
    <w:p w14:paraId="4E768E48" w14:textId="29C0C2A4" w:rsidR="006117F3" w:rsidRPr="00595195" w:rsidRDefault="00714EBA" w:rsidP="00595195">
      <w:pPr>
        <w:pStyle w:val="ListLetter-ContractCzechRadio"/>
      </w:pPr>
      <w:r w:rsidRPr="00595195">
        <w:t>je</w:t>
      </w:r>
      <w:r w:rsidR="009F0C58">
        <w:t>-</w:t>
      </w:r>
      <w:r w:rsidRPr="00595195">
        <w:t xml:space="preserve">li </w:t>
      </w:r>
      <w:r w:rsidR="00F01FD3" w:rsidRPr="00595195">
        <w:t>zhotovitel</w:t>
      </w:r>
      <w:r w:rsidRPr="00595195">
        <w:t xml:space="preserve"> prohlášen za nespolehlivého plátce</w:t>
      </w:r>
      <w:r w:rsidR="00FA71F7" w:rsidRPr="00595195">
        <w:t xml:space="preserve"> DPH</w:t>
      </w:r>
      <w:r w:rsidRPr="00595195">
        <w:t xml:space="preserve">, </w:t>
      </w:r>
    </w:p>
    <w:p w14:paraId="353D4E74" w14:textId="77777777" w:rsidR="006117F3" w:rsidRPr="00595195" w:rsidRDefault="00714EBA" w:rsidP="00595195">
      <w:pPr>
        <w:pStyle w:val="ListLetter-ContractCzechRadio"/>
      </w:pPr>
      <w:r w:rsidRPr="00595195">
        <w:t xml:space="preserve">pokud se </w:t>
      </w:r>
      <w:r w:rsidR="00F01FD3" w:rsidRPr="00595195">
        <w:t>zhotovitel</w:t>
      </w:r>
      <w:r w:rsidRPr="00595195">
        <w:t xml:space="preserve"> nejméně dvakrát za dobu </w:t>
      </w:r>
      <w:r w:rsidR="00595195">
        <w:t>účinnosti</w:t>
      </w:r>
      <w:r w:rsidRPr="00595195">
        <w:t xml:space="preserve"> této </w:t>
      </w:r>
      <w:r w:rsidR="001A3BA7" w:rsidRPr="00595195">
        <w:t>dohod</w:t>
      </w:r>
      <w:r w:rsidRPr="00595195">
        <w:t>y ocitl v prodlení s uzavřením dílčí smlouvy</w:t>
      </w:r>
      <w:r w:rsidR="00F24BC4" w:rsidRPr="00595195">
        <w:t xml:space="preserve"> nebo potvrzením objednávky</w:t>
      </w:r>
      <w:r w:rsidRPr="00595195">
        <w:t>;</w:t>
      </w:r>
    </w:p>
    <w:p w14:paraId="0BF77A02" w14:textId="77777777" w:rsidR="006117F3" w:rsidRPr="00595195" w:rsidRDefault="00714EBA" w:rsidP="00595195">
      <w:pPr>
        <w:pStyle w:val="ListLetter-ContractCzechRadio"/>
      </w:pPr>
      <w:r w:rsidRPr="00595195">
        <w:t xml:space="preserve">pokud se </w:t>
      </w:r>
      <w:r w:rsidR="00F01FD3" w:rsidRPr="00595195">
        <w:t>zhotovitel</w:t>
      </w:r>
      <w:r w:rsidRPr="00595195">
        <w:t xml:space="preserve"> nejméně dvakrát za dobu </w:t>
      </w:r>
      <w:r w:rsidR="00595195">
        <w:t>účinnosti</w:t>
      </w:r>
      <w:r w:rsidRPr="00595195">
        <w:t xml:space="preserve"> této </w:t>
      </w:r>
      <w:r w:rsidR="001A3BA7" w:rsidRPr="00595195">
        <w:t>dohod</w:t>
      </w:r>
      <w:r w:rsidRPr="00595195">
        <w:t>y ocitl v prodlení s </w:t>
      </w:r>
      <w:r w:rsidR="007C06FB">
        <w:t>provedením</w:t>
      </w:r>
      <w:r w:rsidR="007C06FB" w:rsidRPr="00595195">
        <w:t xml:space="preserve"> </w:t>
      </w:r>
      <w:r w:rsidR="00FA71F7" w:rsidRPr="00595195">
        <w:t>díla</w:t>
      </w:r>
      <w:r w:rsidRPr="00595195">
        <w:t xml:space="preserve"> dle dílčí smlouvy</w:t>
      </w:r>
      <w:r w:rsidR="007A66BB">
        <w:t xml:space="preserve"> a toto prodlení neodstranil ani po písemné výzvě objednatele</w:t>
      </w:r>
      <w:r w:rsidRPr="00595195">
        <w:t>;</w:t>
      </w:r>
    </w:p>
    <w:p w14:paraId="3010453E" w14:textId="77777777" w:rsidR="007C06FB" w:rsidRDefault="00714EBA" w:rsidP="00595195">
      <w:pPr>
        <w:pStyle w:val="ListLetter-ContractCzechRadio"/>
      </w:pPr>
      <w:r w:rsidRPr="00595195">
        <w:t xml:space="preserve">pokud se </w:t>
      </w:r>
      <w:r w:rsidR="00F01FD3" w:rsidRPr="00595195">
        <w:t>zhotovitel</w:t>
      </w:r>
      <w:r w:rsidRPr="00595195">
        <w:t xml:space="preserve"> nejméně dvakrát za dobu </w:t>
      </w:r>
      <w:r w:rsidR="00595195">
        <w:t>účinnosti</w:t>
      </w:r>
      <w:r w:rsidRPr="00595195">
        <w:t xml:space="preserve"> této </w:t>
      </w:r>
      <w:r w:rsidR="001A3BA7" w:rsidRPr="00595195">
        <w:t>dohod</w:t>
      </w:r>
      <w:r w:rsidRPr="00595195">
        <w:t xml:space="preserve">y ocitl v prodlení s odstraněním vady </w:t>
      </w:r>
      <w:r w:rsidR="00FA71F7" w:rsidRPr="00595195">
        <w:t>díla</w:t>
      </w:r>
      <w:r w:rsidR="00EC4D4B" w:rsidRPr="00EC4D4B">
        <w:t xml:space="preserve"> </w:t>
      </w:r>
      <w:r w:rsidR="00EC4D4B">
        <w:t>a toto prodlení neodstranil ani po písemně výzvě objednatele</w:t>
      </w:r>
      <w:r>
        <w:t>;</w:t>
      </w:r>
    </w:p>
    <w:p w14:paraId="7B3D1CEF" w14:textId="77777777" w:rsidR="00EC4D4B" w:rsidRDefault="00714EBA" w:rsidP="00595195">
      <w:pPr>
        <w:pStyle w:val="ListLetter-ContractCzechRadio"/>
      </w:pPr>
      <w:r w:rsidRPr="00CF2EDD">
        <w:t xml:space="preserve">v případě, že </w:t>
      </w:r>
      <w:r>
        <w:t>z</w:t>
      </w:r>
      <w:r w:rsidRPr="00CF2EDD">
        <w:t>hotovitel nejméně dvakrát</w:t>
      </w:r>
      <w:r>
        <w:t xml:space="preserve"> za dobu účinnosti této dohody</w:t>
      </w:r>
      <w:r w:rsidRPr="00CF2EDD">
        <w:t xml:space="preserve"> poruš</w:t>
      </w:r>
      <w:r>
        <w:t>í své</w:t>
      </w:r>
      <w:r w:rsidRPr="00CF2EDD">
        <w:t xml:space="preserve">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14:paraId="728BEC9D" w14:textId="77777777" w:rsidR="008F3BDE" w:rsidRDefault="00714EBA" w:rsidP="008F3BDE">
      <w:pPr>
        <w:pStyle w:val="ListLetter-ContractCzechRadio"/>
      </w:pPr>
      <w:r>
        <w:t xml:space="preserve">přestane-li zhotovitel za dobu trvání rámcové dohody splňovat podmínky základní způsobilosti ve smyslu ustanovení § 74 </w:t>
      </w:r>
      <w:r w:rsidR="00EC4D4B">
        <w:t>ZZVZ</w:t>
      </w:r>
      <w:r>
        <w:t>;</w:t>
      </w:r>
    </w:p>
    <w:p w14:paraId="7D014389" w14:textId="77777777" w:rsidR="0051666F" w:rsidRDefault="00714EBA" w:rsidP="003E7EF7">
      <w:pPr>
        <w:pStyle w:val="ListLetter-ContractCzechRadio"/>
      </w:pPr>
      <w:bookmarkStart w:id="7" w:name="_Hlk193284077"/>
      <w:r>
        <w:t>přestane-li zhotovitel za dobu trvání rámcové dohody splňovat podmínky technické kvalifikace veřejné zakázky;</w:t>
      </w:r>
      <w:bookmarkEnd w:id="7"/>
    </w:p>
    <w:p w14:paraId="3488CC64" w14:textId="62F7CCE4" w:rsidR="006117F3" w:rsidRPr="00595195" w:rsidRDefault="00714EBA" w:rsidP="00595195">
      <w:pPr>
        <w:pStyle w:val="ListLetter-ContractCzechRadio"/>
      </w:pPr>
      <w:r>
        <w:t>je</w:t>
      </w:r>
      <w:r w:rsidR="009F0C58">
        <w:t>-</w:t>
      </w:r>
      <w:r>
        <w:t>li to stanoveno rámcovou dohodou</w:t>
      </w:r>
      <w:r w:rsidR="00595195">
        <w:t>.</w:t>
      </w:r>
    </w:p>
    <w:p w14:paraId="7F15E846" w14:textId="77777777" w:rsidR="006117F3" w:rsidRDefault="00714EBA" w:rsidP="00595195">
      <w:pPr>
        <w:pStyle w:val="ListNumber-ContractCzechRadio"/>
      </w:pPr>
      <w:r>
        <w:t>Z</w:t>
      </w:r>
      <w:r w:rsidR="00F01FD3">
        <w:t>hotovitel</w:t>
      </w:r>
      <w:r>
        <w:t xml:space="preserve"> má </w:t>
      </w:r>
      <w:r w:rsidR="00415BFA">
        <w:t xml:space="preserve">dále </w:t>
      </w:r>
      <w:r>
        <w:t xml:space="preserve">právo odstoupit, pokud se </w:t>
      </w:r>
      <w:r w:rsidR="00F01FD3">
        <w:t>objednatel</w:t>
      </w:r>
      <w:r>
        <w:t xml:space="preserve"> nejméně dvakrát za dobu </w:t>
      </w:r>
      <w:proofErr w:type="gramStart"/>
      <w:r>
        <w:t>účinnosti  této</w:t>
      </w:r>
      <w:proofErr w:type="gramEnd"/>
      <w:r w:rsidR="001A3BA7">
        <w:t xml:space="preserve"> dohody</w:t>
      </w:r>
      <w:r>
        <w:t xml:space="preserve"> ocitl v prodlení s úhradou dlužné částky po dobu delší než 15 dnů pro</w:t>
      </w:r>
      <w:r w:rsidR="001A3BA7">
        <w:t xml:space="preserve"> každý </w:t>
      </w:r>
      <w:r w:rsidR="001A3BA7">
        <w:lastRenderedPageBreak/>
        <w:t>jed</w:t>
      </w:r>
      <w:r>
        <w:t>notlivý případ</w:t>
      </w:r>
      <w:r w:rsidR="001A3BA7">
        <w:t xml:space="preserve"> prodlení</w:t>
      </w:r>
      <w:r w:rsidR="00CF6B74" w:rsidRPr="00CF6B74">
        <w:t xml:space="preserve"> </w:t>
      </w:r>
      <w:r w:rsidR="00CF6B74">
        <w:t xml:space="preserve">a toto prodlení neodstranil ani po písemné výzvě k úhradě; </w:t>
      </w:r>
      <w:r w:rsidR="00CF6B74" w:rsidRPr="00A442B2">
        <w:t>minimální</w:t>
      </w:r>
      <w:r w:rsidR="00CF6B74">
        <w:t xml:space="preserve"> </w:t>
      </w:r>
      <w:r w:rsidR="00836CF4">
        <w:t>lhůta</w:t>
      </w:r>
      <w:r w:rsidR="00CF6B74">
        <w:t xml:space="preserve"> na odstranění prodlení je 10 dnů ode dne doručení písemné výzvy zhotovitele</w:t>
      </w:r>
      <w:r w:rsidR="001A3BA7">
        <w:t>.</w:t>
      </w:r>
    </w:p>
    <w:p w14:paraId="067CBE5E" w14:textId="77777777" w:rsidR="006117F3" w:rsidRPr="007B41D0" w:rsidRDefault="00714EBA" w:rsidP="006117F3">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7A9FD637" w14:textId="77777777" w:rsidR="006117F3" w:rsidRPr="007B41D0" w:rsidRDefault="00714EBA" w:rsidP="00C37123">
      <w:pPr>
        <w:pStyle w:val="ListNumber-ContractCzechRadio"/>
        <w:numPr>
          <w:ilvl w:val="1"/>
          <w:numId w:val="19"/>
        </w:numPr>
        <w:rPr>
          <w:lang w:eastAsia="cs-CZ"/>
        </w:rPr>
      </w:pPr>
      <w:r w:rsidRPr="007B41D0">
        <w:rPr>
          <w:lang w:eastAsia="cs-CZ"/>
        </w:rPr>
        <w:t xml:space="preserve">Dílčí </w:t>
      </w:r>
      <w:r w:rsidR="00415BFA" w:rsidRPr="007B41D0">
        <w:t>smlouv</w:t>
      </w:r>
      <w:r w:rsidR="00415BFA">
        <w:t>a</w:t>
      </w:r>
      <w:r w:rsidR="00415BFA" w:rsidRPr="007B41D0">
        <w:rPr>
          <w:lang w:eastAsia="cs-CZ"/>
        </w:rPr>
        <w:t xml:space="preserve"> zanik</w:t>
      </w:r>
      <w:r w:rsidR="00415BFA">
        <w:rPr>
          <w:lang w:eastAsia="cs-CZ"/>
        </w:rPr>
        <w:t>á</w:t>
      </w:r>
      <w:r w:rsidR="00415BFA" w:rsidRPr="007B41D0">
        <w:rPr>
          <w:lang w:eastAsia="cs-CZ"/>
        </w:rPr>
        <w:t xml:space="preserve"> </w:t>
      </w:r>
      <w:r w:rsidRPr="007B41D0">
        <w:rPr>
          <w:lang w:eastAsia="cs-CZ"/>
        </w:rPr>
        <w:t xml:space="preserve">buď </w:t>
      </w:r>
      <w:r w:rsidR="00951789">
        <w:rPr>
          <w:lang w:eastAsia="cs-CZ"/>
        </w:rPr>
        <w:t xml:space="preserve">(1) </w:t>
      </w:r>
      <w:r w:rsidRPr="007B41D0">
        <w:rPr>
          <w:lang w:eastAsia="cs-CZ"/>
        </w:rPr>
        <w:t xml:space="preserve">řádným a včasným splněním nebo </w:t>
      </w:r>
      <w:r w:rsidR="008B44B0">
        <w:rPr>
          <w:lang w:eastAsia="cs-CZ"/>
        </w:rPr>
        <w:t>uplynutím doby</w:t>
      </w:r>
      <w:r w:rsidR="00951789">
        <w:rPr>
          <w:lang w:eastAsia="cs-CZ"/>
        </w:rPr>
        <w:t xml:space="preserve">, (2) </w:t>
      </w:r>
      <w:r>
        <w:rPr>
          <w:spacing w:val="-4"/>
          <w:lang w:eastAsia="cs-CZ"/>
        </w:rPr>
        <w:t xml:space="preserve">dohodou </w:t>
      </w:r>
      <w:r w:rsidR="001A3BA7">
        <w:rPr>
          <w:spacing w:val="-4"/>
          <w:lang w:eastAsia="cs-CZ"/>
        </w:rPr>
        <w:t xml:space="preserve">smluvních stran </w:t>
      </w:r>
      <w:r>
        <w:rPr>
          <w:spacing w:val="-4"/>
          <w:lang w:eastAsia="cs-CZ"/>
        </w:rPr>
        <w:t xml:space="preserve">nebo </w:t>
      </w:r>
      <w:r w:rsidR="00951789">
        <w:rPr>
          <w:spacing w:val="-4"/>
          <w:lang w:eastAsia="cs-CZ"/>
        </w:rPr>
        <w:t xml:space="preserve">(3) </w:t>
      </w:r>
      <w:r>
        <w:rPr>
          <w:spacing w:val="-4"/>
          <w:lang w:eastAsia="cs-CZ"/>
        </w:rPr>
        <w:t>odstoupením</w:t>
      </w:r>
      <w:r w:rsidRPr="007B41D0">
        <w:rPr>
          <w:spacing w:val="-4"/>
          <w:lang w:eastAsia="cs-CZ"/>
        </w:rPr>
        <w:t>.</w:t>
      </w:r>
    </w:p>
    <w:p w14:paraId="60E9F36A" w14:textId="77777777" w:rsidR="006117F3" w:rsidRPr="00853166" w:rsidRDefault="00714EBA" w:rsidP="006117F3">
      <w:pPr>
        <w:pStyle w:val="ListNumber-ContractCzechRadio"/>
      </w:pPr>
      <w:r w:rsidRPr="00853166">
        <w:t xml:space="preserve">K ukončení </w:t>
      </w:r>
      <w:r w:rsidR="001A3BA7">
        <w:t xml:space="preserve">dílčí </w:t>
      </w:r>
      <w:r>
        <w:t>s</w:t>
      </w:r>
      <w:r w:rsidRPr="00853166">
        <w:t>mlouvy</w:t>
      </w:r>
      <w:r w:rsidR="00951789">
        <w:t xml:space="preserve"> písemnou</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0A2C1808" w14:textId="77777777" w:rsidR="006117F3" w:rsidRDefault="00714EBA" w:rsidP="006117F3">
      <w:pPr>
        <w:pStyle w:val="ListNumber-ContractCzechRadio"/>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8A29B4F" w14:textId="77777777" w:rsidR="006117F3" w:rsidRDefault="00714EBA" w:rsidP="00595195">
      <w:pPr>
        <w:pStyle w:val="ListNumber-ContractCzechRadio"/>
      </w:pPr>
      <w:r>
        <w:t>O</w:t>
      </w:r>
      <w:r w:rsidR="00F01FD3">
        <w:t>bjednatel</w:t>
      </w:r>
      <w:r>
        <w:t xml:space="preserve"> má dále právo</w:t>
      </w:r>
      <w:r w:rsidR="00415BFA">
        <w:t xml:space="preserve"> od dílčí smlouvy</w:t>
      </w:r>
      <w:r>
        <w:t xml:space="preserve"> odstoupit:</w:t>
      </w:r>
    </w:p>
    <w:p w14:paraId="712D0C93" w14:textId="577C3353" w:rsidR="006117F3" w:rsidRPr="00595195" w:rsidRDefault="00714EBA" w:rsidP="00595195">
      <w:pPr>
        <w:pStyle w:val="ListLetter-ContractCzechRadio"/>
      </w:pPr>
      <w:r>
        <w:t>je</w:t>
      </w:r>
      <w:r w:rsidR="009F0C58">
        <w:t>-</w:t>
      </w:r>
      <w:r w:rsidRPr="00595195">
        <w:t xml:space="preserve">li </w:t>
      </w:r>
      <w:r w:rsidR="00F01FD3" w:rsidRPr="00595195">
        <w:t>zhotovitel</w:t>
      </w:r>
      <w:r w:rsidRPr="00595195">
        <w:t xml:space="preserve"> prohlášen za nespolehlivého plátce</w:t>
      </w:r>
      <w:r w:rsidR="00FA71F7" w:rsidRPr="00595195">
        <w:t xml:space="preserve"> DPH</w:t>
      </w:r>
      <w:r w:rsidRPr="00595195">
        <w:t>;</w:t>
      </w:r>
    </w:p>
    <w:p w14:paraId="68484C4D" w14:textId="77777777" w:rsidR="006117F3" w:rsidRPr="00595195" w:rsidRDefault="00714EBA" w:rsidP="00595195">
      <w:pPr>
        <w:pStyle w:val="ListLetter-ContractCzechRadio"/>
      </w:pPr>
      <w:r w:rsidRPr="00595195">
        <w:t xml:space="preserve">pokud se </w:t>
      </w:r>
      <w:r w:rsidR="00F01FD3" w:rsidRPr="00595195">
        <w:t>zhotovitel</w:t>
      </w:r>
      <w:r w:rsidRPr="00595195">
        <w:t xml:space="preserve"> ocitl v prodlení s </w:t>
      </w:r>
      <w:r w:rsidR="00595195">
        <w:t>odevzdáním</w:t>
      </w:r>
      <w:r w:rsidRPr="00595195">
        <w:t xml:space="preserve"> </w:t>
      </w:r>
      <w:r w:rsidR="00720F7D" w:rsidRPr="00595195">
        <w:t>díla</w:t>
      </w:r>
      <w:r w:rsidRPr="00595195">
        <w:t xml:space="preserve"> dle dílčí smlouvy a toto prodlení neodstranil ani po </w:t>
      </w:r>
      <w:r w:rsidR="00415BFA" w:rsidRPr="00A442B2">
        <w:t xml:space="preserve">písemně výzvě </w:t>
      </w:r>
      <w:r w:rsidR="00415BFA">
        <w:t>objednatele</w:t>
      </w:r>
      <w:r w:rsidRPr="00595195">
        <w:t xml:space="preserve">; </w:t>
      </w:r>
    </w:p>
    <w:p w14:paraId="38A40B34" w14:textId="77777777" w:rsidR="00951789" w:rsidRDefault="00714EBA" w:rsidP="00595195">
      <w:pPr>
        <w:pStyle w:val="ListLetter-ContractCzechRadio"/>
      </w:pPr>
      <w:r w:rsidRPr="00595195">
        <w:t xml:space="preserve">pokud se </w:t>
      </w:r>
      <w:r w:rsidR="00F01FD3" w:rsidRPr="00595195">
        <w:t>zhotovitel</w:t>
      </w:r>
      <w:r w:rsidRPr="00595195">
        <w:t xml:space="preserve"> ocitl v prodlení s vyřízením reklamace dodaného </w:t>
      </w:r>
      <w:r w:rsidR="00720F7D" w:rsidRPr="00595195">
        <w:t>díla</w:t>
      </w:r>
      <w:r w:rsidRPr="00595195">
        <w:t xml:space="preserve"> a toto prodlení neodstranil ani </w:t>
      </w:r>
      <w:r w:rsidR="001A3BA7" w:rsidRPr="00595195">
        <w:t xml:space="preserve">po </w:t>
      </w:r>
      <w:r w:rsidR="00415BFA" w:rsidRPr="00A442B2">
        <w:t xml:space="preserve">písemně výzvě </w:t>
      </w:r>
      <w:r w:rsidR="00415BFA">
        <w:t>objednatele</w:t>
      </w:r>
      <w:r>
        <w:t>;</w:t>
      </w:r>
    </w:p>
    <w:p w14:paraId="084E8C95" w14:textId="77777777" w:rsidR="00415BFA" w:rsidRDefault="00714EBA" w:rsidP="00595195">
      <w:pPr>
        <w:pStyle w:val="ListLetter-ContractCzechRadio"/>
      </w:pPr>
      <w:r>
        <w:t xml:space="preserve">v případě, že zhotovitel provádí dílo v rozporu s pokyny objednatele nebo v rozporu s touto dohodou a dílčí smlouvou a nezjedná nápravu ani v přiměřené </w:t>
      </w:r>
      <w:proofErr w:type="spellStart"/>
      <w:r>
        <w:t>náhraní</w:t>
      </w:r>
      <w:proofErr w:type="spellEnd"/>
      <w:r>
        <w:t xml:space="preserve"> lhůtě poskytnuté objednatelem;</w:t>
      </w:r>
    </w:p>
    <w:p w14:paraId="4873D691" w14:textId="77777777" w:rsidR="00836CF4" w:rsidRDefault="00714EBA" w:rsidP="00595195">
      <w:pPr>
        <w:pStyle w:val="ListLetter-ContractCzechRadio"/>
      </w:pPr>
      <w:r>
        <w:t>přestane-li zhotovitel za dobu trvání dílčí smlouvy splňovat podmínky základní způsobilosti ve smyslu ustanovení § 74 ZZVZ;</w:t>
      </w:r>
    </w:p>
    <w:p w14:paraId="1EFB597C" w14:textId="52C9D197" w:rsidR="006117F3" w:rsidRPr="00595195" w:rsidRDefault="00714EBA" w:rsidP="00595195">
      <w:pPr>
        <w:pStyle w:val="ListLetter-ContractCzechRadio"/>
      </w:pPr>
      <w:r>
        <w:t>je</w:t>
      </w:r>
      <w:r w:rsidR="009F0C58">
        <w:t>-</w:t>
      </w:r>
      <w:r>
        <w:t>li to stanoveno rámcovou dohodou</w:t>
      </w:r>
      <w:r w:rsidR="00595195">
        <w:t>.</w:t>
      </w:r>
    </w:p>
    <w:p w14:paraId="2BA4B799" w14:textId="77777777" w:rsidR="006117F3" w:rsidRDefault="00714EBA" w:rsidP="00595195">
      <w:pPr>
        <w:pStyle w:val="ListNumber-ContractCzechRadio"/>
      </w:pPr>
      <w:r>
        <w:t>Z</w:t>
      </w:r>
      <w:r w:rsidR="00F01FD3">
        <w:t>hotovitel</w:t>
      </w:r>
      <w:r>
        <w:t xml:space="preserve"> má dále právo </w:t>
      </w:r>
      <w:r w:rsidR="00415BFA">
        <w:t xml:space="preserve">od dílčí smlouvy </w:t>
      </w:r>
      <w:r>
        <w:t xml:space="preserve">odstoupit, pokud se </w:t>
      </w:r>
      <w:r w:rsidR="00F01FD3">
        <w:t>objednatel</w:t>
      </w:r>
      <w:r>
        <w:t xml:space="preserve"> ocitl v prodlení s úhradou dlužné částky a to</w:t>
      </w:r>
      <w:r w:rsidR="001A3BA7">
        <w:t xml:space="preserve">to prodlení neodstranil ani po písemné </w:t>
      </w:r>
      <w:r w:rsidR="00415BFA">
        <w:t xml:space="preserve">výzvě </w:t>
      </w:r>
      <w:r w:rsidR="001A3BA7">
        <w:t>zhotovitele</w:t>
      </w:r>
      <w:r w:rsidR="00CF6B74">
        <w:t xml:space="preserve">; </w:t>
      </w:r>
      <w:r w:rsidR="00CF6B74" w:rsidRPr="00A442B2">
        <w:t>minimální</w:t>
      </w:r>
      <w:r w:rsidR="00CF6B74">
        <w:t xml:space="preserve"> </w:t>
      </w:r>
      <w:r w:rsidR="00836CF4">
        <w:t>lhůta</w:t>
      </w:r>
      <w:r w:rsidR="00CF6B74">
        <w:t xml:space="preserve"> na odstranění prodlení je 10 dnů ode dne doručení písemné výzvy zhotovitele</w:t>
      </w:r>
      <w:r w:rsidR="001A3BA7">
        <w:t>.</w:t>
      </w:r>
      <w:r>
        <w:t xml:space="preserve"> </w:t>
      </w:r>
    </w:p>
    <w:p w14:paraId="69244258" w14:textId="77777777" w:rsidR="006117F3" w:rsidRDefault="00714EBA" w:rsidP="00595195">
      <w:pPr>
        <w:pStyle w:val="ListNumber-ContractCzechRadio"/>
        <w:numPr>
          <w:ilvl w:val="0"/>
          <w:numId w:val="0"/>
        </w:numPr>
      </w:pPr>
      <w:r w:rsidRPr="00FA08B9">
        <w:rPr>
          <w:b/>
          <w:u w:val="single"/>
        </w:rPr>
        <w:t xml:space="preserve">Obecné podmínky </w:t>
      </w:r>
      <w:r w:rsidR="00415BFA">
        <w:rPr>
          <w:b/>
          <w:u w:val="single"/>
        </w:rPr>
        <w:t xml:space="preserve">ukončení </w:t>
      </w:r>
      <w:r w:rsidR="006A207E">
        <w:rPr>
          <w:b/>
          <w:u w:val="single"/>
        </w:rPr>
        <w:t>rámcové dohody a dílčí</w:t>
      </w:r>
      <w:r w:rsidR="00415BFA">
        <w:rPr>
          <w:b/>
          <w:u w:val="single"/>
        </w:rPr>
        <w:t>ch</w:t>
      </w:r>
      <w:r>
        <w:rPr>
          <w:b/>
          <w:u w:val="single"/>
        </w:rPr>
        <w:t xml:space="preserve"> </w:t>
      </w:r>
      <w:r w:rsidR="00415BFA">
        <w:rPr>
          <w:b/>
          <w:u w:val="single"/>
        </w:rPr>
        <w:t>smluv</w:t>
      </w:r>
      <w:r>
        <w:t>:</w:t>
      </w:r>
    </w:p>
    <w:p w14:paraId="2F121B09" w14:textId="77777777" w:rsidR="00595195" w:rsidRDefault="00714EBA" w:rsidP="00595195">
      <w:pPr>
        <w:pStyle w:val="ListNumber-ContractCzechRadio"/>
      </w:pPr>
      <w:r>
        <w:t>Rámcovou dohodu ani k</w:t>
      </w:r>
      <w:r w:rsidRPr="00BA288C">
        <w:t xml:space="preserve">teroukoliv </w:t>
      </w:r>
      <w:r>
        <w:t>uzavřenou dílčí</w:t>
      </w:r>
      <w:r w:rsidRPr="00BA288C">
        <w:t xml:space="preserve"> smlouvu není </w:t>
      </w:r>
      <w:r>
        <w:t>žádná ze smluvních stran</w:t>
      </w:r>
      <w:r w:rsidRPr="00BA288C">
        <w:t xml:space="preserve"> oprávněn</w:t>
      </w:r>
      <w:r>
        <w:t>a</w:t>
      </w:r>
      <w:r w:rsidRPr="00BA288C">
        <w:t xml:space="preserve"> jednostranně ukončit z žádných jiných důvodů</w:t>
      </w:r>
      <w:r w:rsidR="005A7C38">
        <w:t xml:space="preserve"> ani jinými způsoby, jenž</w:t>
      </w:r>
      <w:r w:rsidRPr="00BA288C">
        <w:t xml:space="preserve"> </w:t>
      </w:r>
      <w:r w:rsidR="005A7C38" w:rsidRPr="00BA288C">
        <w:t>stanov</w:t>
      </w:r>
      <w:r w:rsidR="005A7C38">
        <w:t>ují</w:t>
      </w:r>
      <w:r w:rsidR="005A7C38" w:rsidRPr="00BA288C">
        <w:t xml:space="preserve"> </w:t>
      </w:r>
      <w:r w:rsidRPr="00BA288C">
        <w:t xml:space="preserve">dispozitivní ustanovení obecně závazných právních předpisů, vyjma důvodů </w:t>
      </w:r>
      <w:r w:rsidR="005A7C38">
        <w:t xml:space="preserve">a způsobů </w:t>
      </w:r>
      <w:r w:rsidRPr="00BA288C">
        <w:t>uvedených</w:t>
      </w:r>
      <w:r>
        <w:t xml:space="preserve"> </w:t>
      </w:r>
      <w:r w:rsidR="005A7C38">
        <w:t xml:space="preserve">jinde </w:t>
      </w:r>
      <w:r w:rsidRPr="00BA288C">
        <w:t xml:space="preserve">v této </w:t>
      </w:r>
      <w:r>
        <w:t>dohod</w:t>
      </w:r>
      <w:r w:rsidRPr="00BA288C">
        <w:t xml:space="preserve">ě. </w:t>
      </w:r>
    </w:p>
    <w:p w14:paraId="64A405C7" w14:textId="77777777" w:rsidR="006117F3" w:rsidRPr="002E4874" w:rsidRDefault="00714EBA" w:rsidP="00595195">
      <w:pPr>
        <w:pStyle w:val="ListNumber-ContractCzechRadio"/>
      </w:pPr>
      <w:r w:rsidRPr="002E4874">
        <w:t xml:space="preserve">Účinky odstoupení nastávají dnem doručení písemného oznámení o </w:t>
      </w:r>
      <w:r w:rsidRPr="00827D6A">
        <w:t>odstoupení</w:t>
      </w:r>
      <w:r>
        <w:t xml:space="preserve"> druhé smluvní straně</w:t>
      </w:r>
      <w:r w:rsidR="005A7C38">
        <w:t>, příp. později, pokud je tak v odstoupení uvedeno</w:t>
      </w:r>
      <w:r>
        <w:t xml:space="preserve">. </w:t>
      </w:r>
      <w:r w:rsidR="00951789" w:rsidRPr="00951789">
        <w:t xml:space="preserve"> </w:t>
      </w:r>
      <w:r w:rsidR="00951789">
        <w:t xml:space="preserve">V oznámení o odstoupení musí být </w:t>
      </w:r>
      <w:r w:rsidR="00951789">
        <w:rPr>
          <w:rFonts w:eastAsia="Times New Roman" w:cs="Arial"/>
          <w:bCs/>
          <w:kern w:val="32"/>
          <w:szCs w:val="20"/>
        </w:rPr>
        <w:t>popsán konkrétní důvod odstoupení</w:t>
      </w:r>
      <w:r w:rsidR="00CF6B74" w:rsidRPr="00CF6B74">
        <w:rPr>
          <w:rFonts w:eastAsia="Times New Roman" w:cs="Arial"/>
          <w:bCs/>
          <w:kern w:val="32"/>
          <w:szCs w:val="20"/>
        </w:rPr>
        <w:t xml:space="preserve"> </w:t>
      </w:r>
      <w:r w:rsidR="00CF6B74">
        <w:rPr>
          <w:rFonts w:eastAsia="Times New Roman" w:cs="Arial"/>
          <w:bCs/>
          <w:kern w:val="32"/>
          <w:szCs w:val="20"/>
        </w:rPr>
        <w:t>a být podepsán oprávněným zástupcem smluvní strany</w:t>
      </w:r>
      <w:r w:rsidR="00951789">
        <w:rPr>
          <w:rFonts w:eastAsia="Times New Roman" w:cs="Arial"/>
          <w:bCs/>
          <w:kern w:val="32"/>
          <w:szCs w:val="20"/>
        </w:rPr>
        <w:t>, v opačném případě se odstoupení považuje za neplatné.</w:t>
      </w:r>
    </w:p>
    <w:p w14:paraId="037E9783" w14:textId="77777777" w:rsidR="006117F3" w:rsidRDefault="00714EBA" w:rsidP="00595195">
      <w:pPr>
        <w:pStyle w:val="ListNumber-ContractCzechRadio"/>
      </w:pPr>
      <w:r w:rsidRPr="002E4874">
        <w:t xml:space="preserve">Odstoupením od </w:t>
      </w:r>
      <w:r w:rsidR="005A7C38">
        <w:t xml:space="preserve">rámcové </w:t>
      </w:r>
      <w:r w:rsidR="001A3BA7">
        <w:t xml:space="preserve">dohody nebo dílčí </w:t>
      </w:r>
      <w:r>
        <w:t>s</w:t>
      </w:r>
      <w:r w:rsidRPr="002E4874">
        <w:t xml:space="preserve">mlouvy nejsou dotčena ustanovení </w:t>
      </w:r>
      <w:r w:rsidR="005A7C38">
        <w:t xml:space="preserve">této </w:t>
      </w:r>
      <w:r w:rsidR="001A3BA7">
        <w:t>dohody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sidR="001A3BA7">
        <w:t xml:space="preserve">dohody </w:t>
      </w:r>
      <w:r w:rsidR="005A7C38">
        <w:t xml:space="preserve">nebo </w:t>
      </w:r>
      <w:r w:rsidR="001A3BA7">
        <w:t xml:space="preserve">dílčí </w:t>
      </w:r>
      <w:r>
        <w:t>s</w:t>
      </w:r>
      <w:r w:rsidRPr="002E4874">
        <w:t>mlouvy.</w:t>
      </w:r>
    </w:p>
    <w:p w14:paraId="2A872581" w14:textId="77777777" w:rsidR="000D1360" w:rsidRPr="002E4874" w:rsidRDefault="00714EBA" w:rsidP="000D1360">
      <w:pPr>
        <w:pStyle w:val="ListNumber-ContractCzechRadio"/>
      </w:pPr>
      <w:r w:rsidRPr="002E4874">
        <w:lastRenderedPageBreak/>
        <w:t xml:space="preserve">Při předčasném ukončení </w:t>
      </w:r>
      <w:r w:rsidR="005A7C38">
        <w:t xml:space="preserve">rámcové </w:t>
      </w:r>
      <w:r>
        <w:t xml:space="preserve">dohody </w:t>
      </w:r>
      <w:r w:rsidR="005A7C38">
        <w:t xml:space="preserve">či </w:t>
      </w:r>
      <w:r>
        <w:t>dílčí s</w:t>
      </w:r>
      <w:r w:rsidRPr="002E4874">
        <w:t>mlouvy</w:t>
      </w:r>
      <w:r>
        <w:t xml:space="preserve"> jsou smluvní strany povinny si vzájemně </w:t>
      </w:r>
      <w:r w:rsidRPr="002E4874">
        <w:t xml:space="preserve">vypořádat </w:t>
      </w:r>
      <w:r>
        <w:t xml:space="preserve">vzájemné </w:t>
      </w:r>
      <w:r w:rsidRPr="002E4874">
        <w:t xml:space="preserve">pohledávky a </w:t>
      </w:r>
      <w:r>
        <w:t>dluhy</w:t>
      </w:r>
      <w:r w:rsidRPr="002E4874">
        <w:t xml:space="preserve">, vydat si bezdůvodné obohacení a vypořádat si další majetková práva a povinnosti plynoucích z této </w:t>
      </w:r>
      <w:r>
        <w:t xml:space="preserve">dohody </w:t>
      </w:r>
      <w:r w:rsidR="005A7C38">
        <w:t>i</w:t>
      </w:r>
      <w:r w:rsidRPr="002E4874">
        <w:t xml:space="preserve"> z konkrétních </w:t>
      </w:r>
      <w:r>
        <w:t>d</w:t>
      </w:r>
      <w:r w:rsidRPr="002E4874">
        <w:t>ílčích smluv</w:t>
      </w:r>
      <w:r w:rsidR="005A7C38">
        <w:t xml:space="preserve"> či objednávek</w:t>
      </w:r>
      <w:r w:rsidRPr="002E4874">
        <w:t>.</w:t>
      </w:r>
    </w:p>
    <w:p w14:paraId="1DB68016" w14:textId="77777777" w:rsidR="0036576F" w:rsidRDefault="00714EBA" w:rsidP="0036576F">
      <w:pPr>
        <w:pStyle w:val="Heading-Number-ContractCzechRadio"/>
      </w:pPr>
      <w:r>
        <w:t xml:space="preserve">Doba </w:t>
      </w:r>
      <w:r w:rsidR="00F95E43">
        <w:t xml:space="preserve">účinnosti </w:t>
      </w:r>
      <w:r w:rsidR="001A3BA7">
        <w:t>dohody</w:t>
      </w:r>
    </w:p>
    <w:p w14:paraId="61594757" w14:textId="237A70EA" w:rsidR="0036576F" w:rsidRPr="002E4874" w:rsidRDefault="00714EBA">
      <w:pPr>
        <w:pStyle w:val="ListNumber-ContractCzechRadio"/>
      </w:pPr>
      <w:r w:rsidRPr="002E4874">
        <w:t xml:space="preserve">Tato </w:t>
      </w:r>
      <w:r w:rsidR="004F0842">
        <w:t>dohod</w:t>
      </w:r>
      <w:r w:rsidRPr="002E4874">
        <w:t xml:space="preserve">a se uzavírá na </w:t>
      </w:r>
      <w:r>
        <w:rPr>
          <w:rFonts w:cs="Arial"/>
          <w:b/>
          <w:szCs w:val="20"/>
        </w:rPr>
        <w:t xml:space="preserve">dobu </w:t>
      </w:r>
      <w:r w:rsidRPr="00E81AAF">
        <w:rPr>
          <w:rFonts w:cs="Arial"/>
          <w:b/>
          <w:szCs w:val="20"/>
        </w:rPr>
        <w:t xml:space="preserve">do okamžiku funkčního zprovoznění řešení </w:t>
      </w:r>
      <w:r>
        <w:rPr>
          <w:rFonts w:cs="Arial"/>
          <w:b/>
          <w:szCs w:val="20"/>
        </w:rPr>
        <w:t>systému spisové</w:t>
      </w:r>
      <w:r w:rsidR="009F0C58">
        <w:rPr>
          <w:rFonts w:cs="Arial"/>
          <w:b/>
          <w:szCs w:val="20"/>
        </w:rPr>
        <w:t xml:space="preserve"> služby</w:t>
      </w:r>
      <w:r w:rsidRPr="00E81AAF">
        <w:rPr>
          <w:rFonts w:cs="Arial"/>
          <w:b/>
          <w:szCs w:val="20"/>
        </w:rPr>
        <w:t xml:space="preserve"> externím dodavatelem (dokončení </w:t>
      </w:r>
      <w:r>
        <w:rPr>
          <w:rFonts w:cs="Arial"/>
          <w:b/>
          <w:szCs w:val="20"/>
        </w:rPr>
        <w:t>fází</w:t>
      </w:r>
      <w:r w:rsidRPr="00E81AAF">
        <w:rPr>
          <w:rFonts w:cs="Arial"/>
          <w:b/>
          <w:szCs w:val="20"/>
        </w:rPr>
        <w:t xml:space="preserve"> </w:t>
      </w:r>
      <w:proofErr w:type="gramStart"/>
      <w:r w:rsidRPr="00E81AAF">
        <w:rPr>
          <w:rFonts w:cs="Arial"/>
          <w:b/>
          <w:szCs w:val="20"/>
        </w:rPr>
        <w:t>1 – 3</w:t>
      </w:r>
      <w:proofErr w:type="gramEnd"/>
      <w:r w:rsidRPr="00E81AAF">
        <w:rPr>
          <w:rFonts w:cs="Arial"/>
          <w:b/>
          <w:szCs w:val="20"/>
        </w:rPr>
        <w:t xml:space="preserve"> dle přílohy rámcové dohody)</w:t>
      </w:r>
      <w:r>
        <w:t xml:space="preserve">, počínaje dnem její účinnosti. </w:t>
      </w:r>
    </w:p>
    <w:p w14:paraId="3912C4A0" w14:textId="77777777" w:rsidR="0036576F" w:rsidRDefault="00714EBA" w:rsidP="0036576F">
      <w:pPr>
        <w:pStyle w:val="ListNumber-ContractCzechRadio"/>
      </w:pPr>
      <w:r w:rsidRPr="002E4874">
        <w:t xml:space="preserve">Po uplynutí doby </w:t>
      </w:r>
      <w:r>
        <w:t xml:space="preserve">účinnosti </w:t>
      </w:r>
      <w:r w:rsidR="004F0842">
        <w:t>dohod</w:t>
      </w:r>
      <w:r w:rsidRPr="002E4874">
        <w:t xml:space="preserve">y již nelze na jejím </w:t>
      </w:r>
      <w:r w:rsidR="00F23775">
        <w:t xml:space="preserve">základě </w:t>
      </w:r>
      <w:r w:rsidR="005F6D04">
        <w:rPr>
          <w:spacing w:val="-2"/>
        </w:rPr>
        <w:t>poptávat dílčí plnění a činit objednávky nebo uzavírat dílčí smlouvy</w:t>
      </w:r>
      <w:r w:rsidRPr="002E4874">
        <w:rPr>
          <w:spacing w:val="-2"/>
        </w:rPr>
        <w:t xml:space="preserve">. Platnost </w:t>
      </w:r>
      <w:r w:rsidR="00F95E43">
        <w:rPr>
          <w:spacing w:val="-2"/>
        </w:rPr>
        <w:t xml:space="preserve">a účinnost </w:t>
      </w:r>
      <w:r>
        <w:t>d</w:t>
      </w:r>
      <w:r w:rsidRPr="002E4874">
        <w:t xml:space="preserve">ílčích smluv uzavřených do okamžiku uplynutí doby </w:t>
      </w:r>
      <w:r w:rsidR="006A207E">
        <w:t>účinnosti</w:t>
      </w:r>
      <w:r w:rsidRPr="002E4874">
        <w:t xml:space="preserve"> </w:t>
      </w:r>
      <w:r w:rsidR="004F0842">
        <w:t>dohod</w:t>
      </w:r>
      <w:r w:rsidRPr="002E4874">
        <w:rPr>
          <w:spacing w:val="-2"/>
        </w:rPr>
        <w:t xml:space="preserve">y a všechny jejich podmínky a odkazy na </w:t>
      </w:r>
      <w:r w:rsidR="004F0842">
        <w:rPr>
          <w:spacing w:val="-2"/>
        </w:rPr>
        <w:t>dohodu</w:t>
      </w:r>
      <w:r w:rsidRPr="002E4874">
        <w:rPr>
          <w:spacing w:val="-2"/>
        </w:rPr>
        <w:t xml:space="preserve"> </w:t>
      </w:r>
      <w:r w:rsidRPr="002E4874">
        <w:t xml:space="preserve">nejsou uplynutím doby </w:t>
      </w:r>
      <w:r w:rsidR="00F95E43">
        <w:t xml:space="preserve">účinnosti </w:t>
      </w:r>
      <w:r w:rsidR="004F0842">
        <w:t>dohod</w:t>
      </w:r>
      <w:r w:rsidRPr="002E4874">
        <w:t>y dotčeny.</w:t>
      </w:r>
    </w:p>
    <w:p w14:paraId="200DF6CF" w14:textId="77777777" w:rsidR="000D1360" w:rsidRPr="00793C93" w:rsidRDefault="00714EBA" w:rsidP="000D1360">
      <w:pPr>
        <w:pStyle w:val="Heading-Number-ContractCzechRadio"/>
        <w:rPr>
          <w:rFonts w:cs="Arial"/>
          <w:szCs w:val="20"/>
        </w:rPr>
      </w:pPr>
      <w:r w:rsidRPr="00793C93">
        <w:rPr>
          <w:rFonts w:cs="Arial"/>
          <w:szCs w:val="20"/>
        </w:rPr>
        <w:t>Odpovědnost za škody a pojištění</w:t>
      </w:r>
    </w:p>
    <w:p w14:paraId="52C21E04" w14:textId="77777777" w:rsidR="000D1360" w:rsidRPr="00793C93" w:rsidRDefault="00714EBA" w:rsidP="000D1360">
      <w:pPr>
        <w:pStyle w:val="ListNumber-ContractCzechRadio"/>
        <w:rPr>
          <w:rFonts w:cs="Arial"/>
          <w:szCs w:val="20"/>
        </w:rPr>
      </w:pPr>
      <w:r>
        <w:rPr>
          <w:rFonts w:cs="Arial"/>
          <w:noProof/>
          <w:szCs w:val="20"/>
          <w:lang w:eastAsia="cs-CZ"/>
        </w:rPr>
        <w:t>Zhotovitel</w:t>
      </w:r>
      <w:r w:rsidRPr="00793C93">
        <w:rPr>
          <w:rFonts w:cs="Arial"/>
          <w:szCs w:val="20"/>
        </w:rPr>
        <w:t xml:space="preserve"> tímto bere na vědomí, že svou činností dle této </w:t>
      </w:r>
      <w:r>
        <w:t>dohod</w:t>
      </w:r>
      <w:r w:rsidRPr="00793C93">
        <w:rPr>
          <w:rFonts w:cs="Arial"/>
          <w:szCs w:val="20"/>
        </w:rPr>
        <w:t>y může objednateli způsobit majetkovou újmu (tj. škodu na jmění objednatele nebo třetích osob) nebo nemajetkovou újmu (dále souhrnně jako „</w:t>
      </w:r>
      <w:r w:rsidRPr="00414B5D">
        <w:rPr>
          <w:rFonts w:cs="Arial"/>
          <w:b/>
          <w:szCs w:val="20"/>
        </w:rPr>
        <w:t>škoda</w:t>
      </w:r>
      <w:r w:rsidRPr="00793C93">
        <w:rPr>
          <w:rFonts w:cs="Arial"/>
          <w:szCs w:val="20"/>
        </w:rPr>
        <w:t xml:space="preserve">“). Tuto škodu je </w:t>
      </w:r>
      <w:r>
        <w:rPr>
          <w:rFonts w:cs="Arial"/>
          <w:noProof/>
          <w:szCs w:val="20"/>
          <w:lang w:eastAsia="cs-CZ"/>
        </w:rPr>
        <w:t>zhotovitel</w:t>
      </w:r>
      <w:r w:rsidRPr="00793C93">
        <w:rPr>
          <w:rFonts w:cs="Arial"/>
          <w:szCs w:val="20"/>
        </w:rPr>
        <w:t xml:space="preserve"> povinen objednateli uhradit na základě </w:t>
      </w:r>
      <w:r w:rsidR="00332422">
        <w:rPr>
          <w:rFonts w:cs="Arial"/>
          <w:szCs w:val="20"/>
        </w:rPr>
        <w:t xml:space="preserve">písemné </w:t>
      </w:r>
      <w:r w:rsidRPr="00793C93">
        <w:rPr>
          <w:rFonts w:cs="Arial"/>
          <w:szCs w:val="20"/>
        </w:rPr>
        <w:t>výzvy objednatele.</w:t>
      </w:r>
    </w:p>
    <w:p w14:paraId="7C066FD8" w14:textId="77777777" w:rsidR="000D1360" w:rsidRDefault="00714EBA" w:rsidP="000D1360">
      <w:pPr>
        <w:pStyle w:val="ListNumber-ContractCzechRadio"/>
        <w:rPr>
          <w:rFonts w:cs="Arial"/>
          <w:szCs w:val="20"/>
        </w:rPr>
      </w:pPr>
      <w:r>
        <w:rPr>
          <w:rFonts w:cs="Arial"/>
          <w:noProof/>
          <w:szCs w:val="20"/>
          <w:lang w:eastAsia="cs-CZ"/>
        </w:rPr>
        <w:t>Zhotovitel</w:t>
      </w:r>
      <w:r w:rsidRPr="00793C93">
        <w:rPr>
          <w:rFonts w:cs="Arial"/>
          <w:szCs w:val="20"/>
        </w:rPr>
        <w:t xml:space="preserve"> je povinen mít po dobu účinnosti této </w:t>
      </w:r>
      <w:r>
        <w:t>dohod</w:t>
      </w:r>
      <w:r w:rsidRPr="00793C93">
        <w:rPr>
          <w:rFonts w:cs="Arial"/>
          <w:szCs w:val="20"/>
        </w:rPr>
        <w:t xml:space="preserve">y </w:t>
      </w:r>
      <w:r>
        <w:rPr>
          <w:rFonts w:cs="Arial"/>
          <w:szCs w:val="20"/>
        </w:rPr>
        <w:t xml:space="preserve">a všech navazujících dílčích smluv </w:t>
      </w:r>
      <w:r w:rsidRPr="00793C93">
        <w:rPr>
          <w:rFonts w:cs="Arial"/>
          <w:szCs w:val="20"/>
        </w:rPr>
        <w:t xml:space="preserve">pojištěnu svou odpovědnost za škodu vzniklou jeho činností z této </w:t>
      </w:r>
      <w:r>
        <w:t>dohod</w:t>
      </w:r>
      <w:r w:rsidRPr="00793C93">
        <w:rPr>
          <w:rFonts w:cs="Arial"/>
          <w:szCs w:val="20"/>
        </w:rPr>
        <w:t>y s minimálním limitem plnění</w:t>
      </w:r>
      <w:r>
        <w:rPr>
          <w:rFonts w:cs="Arial"/>
          <w:szCs w:val="20"/>
        </w:rPr>
        <w:t xml:space="preserve"> </w:t>
      </w:r>
      <w:r w:rsidR="00E81AAF">
        <w:rPr>
          <w:rFonts w:cs="Arial"/>
          <w:b/>
          <w:szCs w:val="20"/>
        </w:rPr>
        <w:t>500.000</w:t>
      </w:r>
      <w:r w:rsidRPr="00040315">
        <w:rPr>
          <w:rFonts w:cs="Arial"/>
          <w:b/>
          <w:szCs w:val="20"/>
        </w:rPr>
        <w:t>,-</w:t>
      </w:r>
      <w:r>
        <w:rPr>
          <w:rFonts w:cs="Arial"/>
          <w:b/>
          <w:szCs w:val="20"/>
        </w:rPr>
        <w:t xml:space="preserve"> </w:t>
      </w:r>
      <w:r w:rsidRPr="007278F4">
        <w:rPr>
          <w:rFonts w:cs="Arial"/>
          <w:b/>
          <w:szCs w:val="20"/>
        </w:rPr>
        <w:t>Kč</w:t>
      </w:r>
      <w:r w:rsidRPr="00793C93">
        <w:rPr>
          <w:rFonts w:cs="Arial"/>
          <w:szCs w:val="20"/>
        </w:rPr>
        <w:t xml:space="preserve">. Tento limit žádným způsobem nezbavuje </w:t>
      </w:r>
      <w:r>
        <w:rPr>
          <w:rFonts w:cs="Arial"/>
          <w:noProof/>
          <w:szCs w:val="20"/>
          <w:lang w:eastAsia="cs-CZ"/>
        </w:rPr>
        <w:t>zhotovitele</w:t>
      </w:r>
      <w:r w:rsidRPr="00793C93">
        <w:rPr>
          <w:rFonts w:cs="Arial"/>
          <w:szCs w:val="20"/>
        </w:rPr>
        <w:t xml:space="preserve"> povinnost</w:t>
      </w:r>
      <w:r>
        <w:rPr>
          <w:rFonts w:cs="Arial"/>
          <w:szCs w:val="20"/>
        </w:rPr>
        <w:t>i</w:t>
      </w:r>
      <w:r w:rsidRPr="00793C93">
        <w:rPr>
          <w:rFonts w:cs="Arial"/>
          <w:szCs w:val="20"/>
        </w:rPr>
        <w:t xml:space="preserve"> uhradit objedna</w:t>
      </w:r>
      <w:r>
        <w:rPr>
          <w:rFonts w:cs="Arial"/>
          <w:szCs w:val="20"/>
        </w:rPr>
        <w:t xml:space="preserve">teli škodu v plné výši. Na písemnou výzvu objednatele je </w:t>
      </w:r>
      <w:r>
        <w:rPr>
          <w:rFonts w:cs="Arial"/>
          <w:noProof/>
          <w:szCs w:val="20"/>
          <w:lang w:eastAsia="cs-CZ"/>
        </w:rPr>
        <w:t>zhotovitel</w:t>
      </w:r>
      <w:r>
        <w:rPr>
          <w:rFonts w:cs="Arial"/>
          <w:szCs w:val="20"/>
        </w:rPr>
        <w:t xml:space="preserve"> povinen předložit pojistnou smlouvu</w:t>
      </w:r>
      <w:r w:rsidRPr="00793C93">
        <w:rPr>
          <w:rFonts w:cs="Arial"/>
          <w:szCs w:val="20"/>
        </w:rPr>
        <w:t xml:space="preserve"> dle tohoto odstavce</w:t>
      </w:r>
      <w:r>
        <w:rPr>
          <w:rFonts w:cs="Arial"/>
          <w:szCs w:val="20"/>
        </w:rPr>
        <w:t xml:space="preserve"> </w:t>
      </w:r>
      <w:r>
        <w:t>dohody</w:t>
      </w:r>
      <w:r w:rsidRPr="00793C93">
        <w:rPr>
          <w:rFonts w:cs="Arial"/>
          <w:szCs w:val="20"/>
        </w:rPr>
        <w:t>.</w:t>
      </w:r>
    </w:p>
    <w:p w14:paraId="1DFD9CFE" w14:textId="77777777" w:rsidR="00AB1C33" w:rsidRDefault="00714EBA" w:rsidP="000D1360">
      <w:pPr>
        <w:pStyle w:val="ListNumber-ContractCzechRadio"/>
        <w:rPr>
          <w:rFonts w:cs="Arial"/>
          <w:szCs w:val="20"/>
        </w:rPr>
      </w:pPr>
      <w:r w:rsidRPr="00793C93">
        <w:rPr>
          <w:rFonts w:cs="Arial"/>
          <w:szCs w:val="20"/>
        </w:rPr>
        <w:t xml:space="preserve">S ohledem na předchozí odstavec je </w:t>
      </w:r>
      <w:r>
        <w:rPr>
          <w:rFonts w:cs="Arial"/>
          <w:noProof/>
          <w:szCs w:val="20"/>
          <w:lang w:eastAsia="cs-CZ"/>
        </w:rPr>
        <w:t>zhotovitel</w:t>
      </w:r>
      <w:r w:rsidRPr="00793C93">
        <w:rPr>
          <w:rFonts w:cs="Arial"/>
          <w:szCs w:val="20"/>
        </w:rPr>
        <w:t xml:space="preserve"> povinen kdykoli během účinnosti této </w:t>
      </w:r>
      <w:r>
        <w:t>dohod</w:t>
      </w:r>
      <w:r w:rsidRPr="00793C93">
        <w:rPr>
          <w:rFonts w:cs="Arial"/>
          <w:szCs w:val="20"/>
        </w:rPr>
        <w:t>y objednateli na jeho žádost prokázat, že požadované poji</w:t>
      </w:r>
      <w:r>
        <w:rPr>
          <w:rFonts w:cs="Arial"/>
          <w:szCs w:val="20"/>
        </w:rPr>
        <w:t>štění trvá.</w:t>
      </w:r>
    </w:p>
    <w:p w14:paraId="257C88ED" w14:textId="6321422E" w:rsidR="000D1360" w:rsidRPr="000D1360" w:rsidRDefault="00AB1C33" w:rsidP="000D1360">
      <w:pPr>
        <w:pStyle w:val="ListNumber-ContractCzechRadio"/>
        <w:rPr>
          <w:rFonts w:cs="Arial"/>
          <w:szCs w:val="20"/>
        </w:rPr>
      </w:pPr>
      <w:r>
        <w:t xml:space="preserve">Smluvní strany se dohodly, že se na tuto dohodu a na právní vztahy z ní vzniklé nepoužije ustanovení § 2914 OZ, a že </w:t>
      </w:r>
      <w:proofErr w:type="spellStart"/>
      <w:r w:rsidR="001078A8">
        <w:t>zhotivitel</w:t>
      </w:r>
      <w:proofErr w:type="spellEnd"/>
      <w:r w:rsidR="001078A8">
        <w:t xml:space="preserve"> </w:t>
      </w:r>
      <w:r>
        <w:t>odpovídá v plné výši za veškeré škody, které objednateli vzniknou porušením povinností dle této dohody či dílčí smlouvy</w:t>
      </w:r>
      <w:r w:rsidR="00040315">
        <w:t>,</w:t>
      </w:r>
      <w:r w:rsidR="00040315" w:rsidRPr="00040315">
        <w:t xml:space="preserve"> </w:t>
      </w:r>
      <w:r w:rsidR="00040315">
        <w:t xml:space="preserve">bez ohledu na </w:t>
      </w:r>
      <w:proofErr w:type="gramStart"/>
      <w:r w:rsidR="00040315">
        <w:t>to</w:t>
      </w:r>
      <w:proofErr w:type="gramEnd"/>
      <w:r w:rsidR="00040315">
        <w:t xml:space="preserve"> zda tuto škodu způsobí zhotovitel nebo jeho poddodavatel</w:t>
      </w:r>
      <w:r>
        <w:t>.</w:t>
      </w:r>
    </w:p>
    <w:p w14:paraId="359DBEF8" w14:textId="77777777" w:rsidR="000D1360" w:rsidRDefault="00714EBA" w:rsidP="000D1360">
      <w:pPr>
        <w:pStyle w:val="Heading-Number-ContractCzechRadio"/>
      </w:pPr>
      <w:r>
        <w:t>Mlčenlivost</w:t>
      </w:r>
    </w:p>
    <w:p w14:paraId="7FB405E2" w14:textId="77777777" w:rsidR="000D1360" w:rsidRDefault="00714EBA" w:rsidP="000D1360">
      <w:pPr>
        <w:pStyle w:val="ListNumber-ContractCzechRadio"/>
      </w:pPr>
      <w:r>
        <w:t xml:space="preserve">Zhotovitel se zavazuje </w:t>
      </w:r>
      <w:r w:rsidRPr="004C4241">
        <w:t xml:space="preserve">zachovat </w:t>
      </w:r>
      <w:r>
        <w:t xml:space="preserve">(po dobu platnosti a účinnosti a také po uplynutí platnosti a účinnosti této dohody, jakož i všech dílčích smluv) </w:t>
      </w:r>
      <w:r w:rsidRPr="004C4241">
        <w:t xml:space="preserve">mlčenlivost </w:t>
      </w:r>
      <w:r>
        <w:t xml:space="preserve">o všech informacích a skutečnostech, které se </w:t>
      </w:r>
      <w:r w:rsidR="00196BCB">
        <w:t xml:space="preserve">zhotovitel </w:t>
      </w:r>
      <w:r>
        <w:t>dozví v rámci plnění předmětu této dohody. Tyto informace objednatel prohlašuje za citlivé, důvěrné a tajné, s čímž je zhotovitel plně srozuměn. Zhotovitel</w:t>
      </w:r>
      <w:r w:rsidRPr="004C4241">
        <w:t xml:space="preserve"> 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dohody platí, že tyto povinnosti porušil sám zhotovitel.</w:t>
      </w:r>
    </w:p>
    <w:p w14:paraId="3852AE7B" w14:textId="77777777" w:rsidR="0001725D" w:rsidRDefault="00714EBA" w:rsidP="0001725D">
      <w:pPr>
        <w:pStyle w:val="ListNumber-ContractCzechRadio"/>
      </w:pPr>
      <w:r>
        <w:t>Povinnost mlčenlivosti dle předcházejícího odstavce dohody se nevztahuje na informace a skutečnosti, které:</w:t>
      </w:r>
    </w:p>
    <w:p w14:paraId="56FC766E" w14:textId="77777777" w:rsidR="0001725D" w:rsidRDefault="00714EBA" w:rsidP="0001725D">
      <w:pPr>
        <w:pStyle w:val="ListLetter-ContractCzechRadio"/>
      </w:pPr>
      <w:r>
        <w:t>v době jejich zveřejnění nebo následně se stanou bez zavinění kterékoli smluvní strany všeobecně dostupnými veřejnosti;</w:t>
      </w:r>
    </w:p>
    <w:p w14:paraId="2E583A52" w14:textId="77777777" w:rsidR="0001725D" w:rsidRDefault="00714EBA" w:rsidP="0001725D">
      <w:pPr>
        <w:pStyle w:val="ListLetter-ContractCzechRadio"/>
      </w:pPr>
      <w:r>
        <w:lastRenderedPageBreak/>
        <w:t xml:space="preserve">byly získány na základě postupu nezávislého na této dohodě nebo druhé smluvní straně, pokud je strana, která informace získala, schopna tuto skutečnost doložit; </w:t>
      </w:r>
    </w:p>
    <w:p w14:paraId="09C225E6" w14:textId="77777777" w:rsidR="0001725D" w:rsidRDefault="00714EBA" w:rsidP="0001725D">
      <w:pPr>
        <w:pStyle w:val="ListLetter-ContractCzechRadio"/>
      </w:pPr>
      <w:r>
        <w:t>byly poskytnuté třetí osobou, která takové informace a skutečnosti nezískala porušením povinnosti jejich ochrany;</w:t>
      </w:r>
    </w:p>
    <w:p w14:paraId="78348E51" w14:textId="77777777" w:rsidR="0001725D" w:rsidRPr="004C4241" w:rsidRDefault="00714EBA" w:rsidP="000B46E4">
      <w:pPr>
        <w:pStyle w:val="ListLetter-ContractCzechRadio"/>
      </w:pPr>
      <w:r>
        <w:t>podléhají uveřejnění na základě zákonné povinnosti či povinnosti uložené smluvní straně orgánem veřejné moci.</w:t>
      </w:r>
    </w:p>
    <w:p w14:paraId="1344A83F" w14:textId="77777777" w:rsidR="000D1360" w:rsidRDefault="00714EBA" w:rsidP="000D1360">
      <w:pPr>
        <w:pStyle w:val="ListNumber-ContractCzechRadio"/>
      </w:pPr>
      <w:r>
        <w:t>Z</w:t>
      </w:r>
      <w:r w:rsidRPr="004C4241">
        <w:t xml:space="preserve">a porušení povinností týkajících se </w:t>
      </w:r>
      <w:r>
        <w:t xml:space="preserve">mlčenlivosti dle </w:t>
      </w:r>
      <w:r w:rsidR="002325E4">
        <w:t xml:space="preserve">odstavce </w:t>
      </w:r>
      <w:r w:rsidR="00196BCB">
        <w:t xml:space="preserve">č. </w:t>
      </w:r>
      <w:r w:rsidR="002325E4">
        <w:t>1 tohoto článku dohody</w:t>
      </w:r>
      <w:r>
        <w:t xml:space="preserve"> má</w:t>
      </w:r>
      <w:r w:rsidRPr="004C4241">
        <w:t xml:space="preserve"> </w:t>
      </w:r>
      <w:r>
        <w:t>objednatel</w:t>
      </w:r>
      <w:r w:rsidRPr="004C4241">
        <w:t xml:space="preserve"> právo uplatnit u </w:t>
      </w:r>
      <w:r>
        <w:t xml:space="preserve">zhotovitele </w:t>
      </w:r>
      <w:r w:rsidRPr="004C4241">
        <w:t>náro</w:t>
      </w:r>
      <w:r>
        <w:t>k na zaplacení smluvní pokuty. V</w:t>
      </w:r>
      <w:r w:rsidRPr="004C4241">
        <w:t xml:space="preserve">ýše smluvní pokuty je stanovena na </w:t>
      </w:r>
      <w:r w:rsidR="005C79FE">
        <w:rPr>
          <w:rFonts w:cs="Arial"/>
          <w:b/>
          <w:szCs w:val="20"/>
        </w:rPr>
        <w:t>100.000</w:t>
      </w:r>
      <w:r w:rsidRPr="00196BCB">
        <w:rPr>
          <w:b/>
        </w:rPr>
        <w:t xml:space="preserve">,- </w:t>
      </w:r>
      <w:r w:rsidRPr="00A75EA6">
        <w:rPr>
          <w:b/>
        </w:rPr>
        <w:t>Kč</w:t>
      </w:r>
      <w:r w:rsidRPr="004C4241">
        <w:t xml:space="preserve"> za každý jednotlivý prokáz</w:t>
      </w:r>
      <w:r>
        <w:t>aný případ porušení povinností</w:t>
      </w:r>
      <w:r w:rsidR="000922AD">
        <w:t xml:space="preserve"> dle tohoto článku dohody</w:t>
      </w:r>
      <w:r>
        <w:t>.</w:t>
      </w:r>
    </w:p>
    <w:p w14:paraId="4BF7453D" w14:textId="77777777" w:rsidR="00160D3A" w:rsidRDefault="00714EBA" w:rsidP="002E4874">
      <w:pPr>
        <w:pStyle w:val="Heading-Number-ContractCzechRadio"/>
      </w:pPr>
      <w:r>
        <w:t>Ostatní ujednání smluvních stran</w:t>
      </w:r>
    </w:p>
    <w:p w14:paraId="68281285" w14:textId="77777777" w:rsidR="00160D3A" w:rsidRDefault="00714EBA" w:rsidP="00160D3A">
      <w:pPr>
        <w:pStyle w:val="ListNumber-ContractCzechRadio"/>
      </w:pPr>
      <w:r>
        <w:t>Smluvní strany pro vyloučení případných pochybností uvádí následující:</w:t>
      </w:r>
    </w:p>
    <w:p w14:paraId="645B5E97" w14:textId="77777777" w:rsidR="00160D3A" w:rsidRDefault="00714EBA" w:rsidP="00160D3A">
      <w:pPr>
        <w:pStyle w:val="ListLetter-ContractCzechRadio"/>
        <w:numPr>
          <w:ilvl w:val="0"/>
          <w:numId w:val="0"/>
        </w:numPr>
        <w:tabs>
          <w:tab w:val="clear" w:pos="312"/>
          <w:tab w:val="left" w:pos="567"/>
        </w:tabs>
        <w:ind w:left="567" w:hanging="255"/>
      </w:pPr>
      <w:r>
        <w:t>a)</w:t>
      </w:r>
      <w:r>
        <w:tab/>
        <w:t>s</w:t>
      </w:r>
      <w:r w:rsidRPr="006E1628">
        <w:t>počívá-li dílo v jiném výsledku činnosti, než je zhotovení věci nebo údržba, oprava či úprava věci</w:t>
      </w:r>
      <w:r>
        <w:t xml:space="preserve"> (tzn., že plnění zhotovitele spočívá zejména v poskytnutí služby)</w:t>
      </w:r>
      <w:r w:rsidRPr="006E1628">
        <w:t xml:space="preserve">, postupuje zhotovitel při této činnosti, jak bylo ujednáno </w:t>
      </w:r>
      <w:r>
        <w:t xml:space="preserve">v této dohodě a dílčí smlouvě </w:t>
      </w:r>
      <w:r w:rsidRPr="006E1628">
        <w:t>a s odbornou péčí tak, aby dosáhl výsled</w:t>
      </w:r>
      <w:r>
        <w:t xml:space="preserve">ku činnosti určeného v dohodě a dílčí smlouvě; v takovémto případě se jedná o dílčí smlouvu o dílo s nehmotným výsledkem a mimo ustanovení </w:t>
      </w:r>
      <w:r>
        <w:br/>
        <w:t xml:space="preserve">§ 2586 a násl. OZ se použijí také ustanovení § 2631 a násl. OZ. </w:t>
      </w:r>
      <w:r w:rsidRPr="006E1628">
        <w:t xml:space="preserve">Výsledek činnosti, který je předmětem práva průmyslového nebo jiného duševního vlastnictví, může zhotovitel poskytnout </w:t>
      </w:r>
      <w:r>
        <w:t>pouze objednateli;</w:t>
      </w:r>
    </w:p>
    <w:p w14:paraId="2048C4BD" w14:textId="77777777" w:rsidR="00160D3A" w:rsidRDefault="00714EBA" w:rsidP="00160D3A">
      <w:pPr>
        <w:pStyle w:val="ListLetter-ContractCzechRadio"/>
        <w:numPr>
          <w:ilvl w:val="0"/>
          <w:numId w:val="0"/>
        </w:numPr>
        <w:tabs>
          <w:tab w:val="clear" w:pos="312"/>
          <w:tab w:val="left" w:pos="567"/>
        </w:tabs>
        <w:ind w:left="567" w:hanging="255"/>
      </w:pPr>
      <w:r>
        <w:t>b) 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w:t>
      </w:r>
      <w:r>
        <w:t xml:space="preserve">tato </w:t>
      </w:r>
      <w:r w:rsidRPr="00610D0E">
        <w:t xml:space="preserve">lhůta marně, </w:t>
      </w:r>
      <w:r>
        <w:t>ne</w:t>
      </w:r>
      <w:r w:rsidRPr="00610D0E">
        <w:t xml:space="preserve">má zhotovitel právo </w:t>
      </w:r>
      <w:r>
        <w:t>zajistit si</w:t>
      </w:r>
      <w:r w:rsidRPr="00610D0E">
        <w:t xml:space="preserve"> náhradní plnění na účet objednatele, </w:t>
      </w:r>
      <w:r>
        <w:t>má však právo odstoupit od dílčí smlouvy, pakliže na tento svůj záměr objednatele předem písemně upozornil;</w:t>
      </w:r>
    </w:p>
    <w:p w14:paraId="22B04022" w14:textId="77777777" w:rsidR="00160D3A" w:rsidRDefault="00714EBA" w:rsidP="00160D3A">
      <w:pPr>
        <w:pStyle w:val="ListLetter-ContractCzechRadio"/>
        <w:numPr>
          <w:ilvl w:val="0"/>
          <w:numId w:val="0"/>
        </w:numPr>
        <w:tabs>
          <w:tab w:val="clear" w:pos="312"/>
          <w:tab w:val="left" w:pos="567"/>
        </w:tabs>
        <w:ind w:left="567" w:hanging="255"/>
      </w:pPr>
      <w:r>
        <w:t>c)</w:t>
      </w:r>
      <w:r>
        <w:tab/>
        <w:t>z</w:t>
      </w:r>
      <w:r w:rsidRPr="00F043FF">
        <w:t>hotovitel</w:t>
      </w:r>
      <w:r>
        <w:t xml:space="preserve"> </w:t>
      </w:r>
      <w:r w:rsidRPr="00F043FF">
        <w:t>je vázán</w:t>
      </w:r>
      <w:r>
        <w:t xml:space="preserve"> p</w:t>
      </w:r>
      <w:r w:rsidRPr="00F043FF">
        <w:t>říkazy objednatele ohledně způsobu provádění díla</w:t>
      </w:r>
      <w:r>
        <w:t>.</w:t>
      </w:r>
      <w:r w:rsidRPr="00F043FF">
        <w:t xml:space="preserve"> </w:t>
      </w:r>
      <w:r>
        <w:t>Jsou-li příkazy objednatele nevhodné vzhledem k povaze díla, je zhotovitel povinen na to objednatele písemnou a prokazatelně doručenou formou neprodleně po jejich obdržení upozornit;</w:t>
      </w:r>
    </w:p>
    <w:p w14:paraId="5E99180A" w14:textId="77777777" w:rsidR="00160D3A" w:rsidRDefault="00714EBA" w:rsidP="00160D3A">
      <w:pPr>
        <w:pStyle w:val="ListLetter-ContractCzechRadio"/>
        <w:numPr>
          <w:ilvl w:val="0"/>
          <w:numId w:val="0"/>
        </w:numPr>
        <w:tabs>
          <w:tab w:val="clear" w:pos="312"/>
          <w:tab w:val="left" w:pos="567"/>
        </w:tabs>
        <w:ind w:left="567" w:hanging="255"/>
      </w:pPr>
      <w:r>
        <w:t>d)</w:t>
      </w:r>
      <w:r>
        <w:tab/>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písemnou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323C209C" w14:textId="77777777" w:rsidR="002E4874" w:rsidRDefault="00714EBA" w:rsidP="002E4874">
      <w:pPr>
        <w:pStyle w:val="Heading-Number-ContractCzechRadio"/>
      </w:pPr>
      <w:r>
        <w:t>Závěrečná ustanovení</w:t>
      </w:r>
    </w:p>
    <w:p w14:paraId="47BBC681" w14:textId="77777777" w:rsidR="002E4874" w:rsidRPr="002E4874" w:rsidRDefault="00714EBA" w:rsidP="002E4874">
      <w:pPr>
        <w:pStyle w:val="ListNumber-ContractCzechRadio"/>
      </w:pPr>
      <w:r w:rsidRPr="002E4874">
        <w:t xml:space="preserve">Tato </w:t>
      </w:r>
      <w:r w:rsidR="004F0842">
        <w:t>dohoda</w:t>
      </w:r>
      <w:r w:rsidRPr="002E4874">
        <w:t xml:space="preserve"> nabývá platnosti dnem</w:t>
      </w:r>
      <w:r w:rsidR="004C21B2">
        <w:t xml:space="preserve"> jejího</w:t>
      </w:r>
      <w:r w:rsidRPr="002E4874">
        <w:t xml:space="preserve"> podpisu </w:t>
      </w:r>
      <w:r w:rsidR="004C21B2">
        <w:t>oběma</w:t>
      </w:r>
      <w:r w:rsidR="004C21B2" w:rsidRPr="002E4874">
        <w:t xml:space="preserve"> </w:t>
      </w:r>
      <w:r>
        <w:t>s</w:t>
      </w:r>
      <w:r w:rsidRPr="002E4874">
        <w:t>mluvními stranami</w:t>
      </w:r>
      <w:r w:rsidR="006A207E" w:rsidRPr="006A207E">
        <w:t xml:space="preserve"> </w:t>
      </w:r>
      <w:r w:rsidR="006A207E" w:rsidRPr="002E4874">
        <w:t>a účinnosti</w:t>
      </w:r>
      <w:r w:rsidR="006A207E">
        <w:t xml:space="preserve"> </w:t>
      </w:r>
      <w:r w:rsidR="004F0842">
        <w:t xml:space="preserve">dnem jejího uveřejnění v registru smluv v souladu se zákonem č. 340/2015 Sb., o </w:t>
      </w:r>
      <w:r w:rsidR="00C6168C">
        <w:rPr>
          <w:rFonts w:cs="Arial"/>
          <w:szCs w:val="20"/>
        </w:rPr>
        <w:t>zvláštních podmínkách účinnosti některých smluv, uveřejňování těchto smluv a o registru smluv (zákon o registru smluv), ve znění pozdějších předpisů.</w:t>
      </w:r>
      <w:r w:rsidRPr="002E4874">
        <w:t xml:space="preserve"> </w:t>
      </w:r>
    </w:p>
    <w:p w14:paraId="09BB27CC" w14:textId="77777777" w:rsidR="00F40D77" w:rsidRPr="002E4874" w:rsidRDefault="00714EBA" w:rsidP="00F40D77">
      <w:pPr>
        <w:pStyle w:val="ListNumber-ContractCzechRadio"/>
      </w:pPr>
      <w:r>
        <w:rPr>
          <w:rFonts w:eastAsia="Times New Roman" w:cs="Arial"/>
          <w:bCs/>
          <w:kern w:val="32"/>
          <w:szCs w:val="20"/>
        </w:rPr>
        <w:t xml:space="preserve">Smluvní strany výslovně sjednávají, že právem rozhodným pro tuto </w:t>
      </w:r>
      <w:r w:rsidR="005F2CAB">
        <w:rPr>
          <w:rFonts w:eastAsia="Times New Roman" w:cs="Arial"/>
          <w:bCs/>
          <w:kern w:val="32"/>
          <w:szCs w:val="20"/>
        </w:rPr>
        <w:t>dohodu</w:t>
      </w:r>
      <w:r>
        <w:rPr>
          <w:rFonts w:eastAsia="Times New Roman" w:cs="Arial"/>
          <w:bCs/>
          <w:kern w:val="32"/>
          <w:szCs w:val="20"/>
        </w:rPr>
        <w:t xml:space="preserve"> </w:t>
      </w:r>
      <w:r w:rsidR="00B002F0">
        <w:rPr>
          <w:rFonts w:eastAsia="Times New Roman" w:cs="Arial"/>
          <w:bCs/>
          <w:kern w:val="32"/>
          <w:szCs w:val="20"/>
        </w:rPr>
        <w:t xml:space="preserve">a dílčí smlouvy na jejím základě uzavřených, </w:t>
      </w:r>
      <w:r>
        <w:rPr>
          <w:rFonts w:eastAsia="Times New Roman" w:cs="Arial"/>
          <w:bCs/>
          <w:kern w:val="32"/>
          <w:szCs w:val="20"/>
        </w:rPr>
        <w:t xml:space="preserve">je právo České republiky. </w:t>
      </w:r>
      <w:r w:rsidR="00B002F0">
        <w:t>Právní vztahy</w:t>
      </w:r>
      <w:r w:rsidRPr="002E4874">
        <w:t xml:space="preserve"> z této </w:t>
      </w:r>
      <w:r>
        <w:t>dohod</w:t>
      </w:r>
      <w:r w:rsidRPr="002E4874">
        <w:t>y vzniklé se řídí</w:t>
      </w:r>
      <w:r>
        <w:t xml:space="preserve"> </w:t>
      </w:r>
      <w:r>
        <w:lastRenderedPageBreak/>
        <w:t>zejména</w:t>
      </w:r>
      <w:r w:rsidRPr="002E4874">
        <w:t xml:space="preserve"> příslušnými ustanoveními </w:t>
      </w:r>
      <w:r>
        <w:t>OZ</w:t>
      </w:r>
      <w:r w:rsidRPr="002E4874">
        <w:t xml:space="preserve">, </w:t>
      </w:r>
      <w:r>
        <w:t>Z</w:t>
      </w:r>
      <w:r w:rsidRPr="002E4874">
        <w:t xml:space="preserve">ZVZ a dalšími v České republice obecně </w:t>
      </w:r>
      <w:r w:rsidR="00B002F0">
        <w:t>závaznými</w:t>
      </w:r>
      <w:r w:rsidR="00B002F0" w:rsidRPr="002E4874">
        <w:t xml:space="preserve"> </w:t>
      </w:r>
      <w:r w:rsidRPr="002E4874">
        <w:t xml:space="preserve">právními předpisy. </w:t>
      </w:r>
    </w:p>
    <w:p w14:paraId="6BF263EB" w14:textId="77777777" w:rsidR="002E4874" w:rsidRPr="002E4874" w:rsidRDefault="00714EBA" w:rsidP="002E4874">
      <w:pPr>
        <w:pStyle w:val="ListNumber-ContractCzechRadio"/>
      </w:pPr>
      <w:r>
        <w:t>Objednatel</w:t>
      </w:r>
      <w:r w:rsidRPr="002E4874">
        <w:t xml:space="preserve"> má právo nevyčerpat celý rozsah plnění v souladu se </w:t>
      </w:r>
      <w:r>
        <w:t>z</w:t>
      </w:r>
      <w:r w:rsidRPr="002E4874">
        <w:t xml:space="preserve">adávacím řízením </w:t>
      </w:r>
      <w:r w:rsidR="006A167C">
        <w:t xml:space="preserve">veřejné zakázky </w:t>
      </w:r>
      <w:r w:rsidRPr="002E4874">
        <w:t xml:space="preserve">a podle této </w:t>
      </w:r>
      <w:r w:rsidR="004F0842">
        <w:t>dohod</w:t>
      </w:r>
      <w:r w:rsidRPr="002E4874">
        <w:t>y.</w:t>
      </w:r>
    </w:p>
    <w:p w14:paraId="4CF03205" w14:textId="77777777" w:rsidR="00B002F0" w:rsidRPr="002E4874" w:rsidRDefault="00714EBA" w:rsidP="00B002F0">
      <w:pPr>
        <w:pStyle w:val="ListNumber-ContractCzechRadio"/>
      </w:pPr>
      <w:r w:rsidRPr="002E4874">
        <w:rPr>
          <w:rFonts w:cs="Arial"/>
          <w:szCs w:val="20"/>
        </w:rPr>
        <w:t>Tato</w:t>
      </w:r>
      <w:r w:rsidR="004F0842">
        <w:rPr>
          <w:rFonts w:cs="Arial"/>
          <w:szCs w:val="20"/>
        </w:rPr>
        <w:t xml:space="preserve"> dohoda</w:t>
      </w:r>
      <w:r w:rsidRPr="002E4874">
        <w:rPr>
          <w:rFonts w:cs="Arial"/>
          <w:szCs w:val="20"/>
        </w:rPr>
        <w:t xml:space="preserve"> je vyhotovena ve</w:t>
      </w:r>
      <w:r w:rsidR="0015772F">
        <w:rPr>
          <w:rFonts w:cs="Arial"/>
          <w:szCs w:val="20"/>
        </w:rPr>
        <w:t xml:space="preserve"> </w:t>
      </w:r>
      <w:r w:rsidR="0032106B">
        <w:rPr>
          <w:rFonts w:cs="Arial"/>
          <w:szCs w:val="20"/>
        </w:rPr>
        <w:t>dvou</w:t>
      </w:r>
      <w:r w:rsidR="0032106B" w:rsidRPr="002E4874">
        <w:rPr>
          <w:rFonts w:cs="Arial"/>
          <w:szCs w:val="20"/>
        </w:rPr>
        <w:t xml:space="preserve"> </w:t>
      </w:r>
      <w:r w:rsidRPr="002E4874">
        <w:rPr>
          <w:rFonts w:cs="Arial"/>
          <w:szCs w:val="20"/>
        </w:rPr>
        <w:t>stejnopisech</w:t>
      </w:r>
      <w:r w:rsidR="006A207E">
        <w:rPr>
          <w:rFonts w:cs="Arial"/>
          <w:szCs w:val="20"/>
        </w:rPr>
        <w:t xml:space="preserve"> s platností originálu</w:t>
      </w:r>
      <w:r w:rsidRPr="002E4874">
        <w:rPr>
          <w:rFonts w:cs="Arial"/>
          <w:szCs w:val="20"/>
        </w:rPr>
        <w:t xml:space="preserve">, z nichž </w:t>
      </w:r>
      <w:r w:rsidR="0032106B">
        <w:rPr>
          <w:rFonts w:cs="Arial"/>
          <w:szCs w:val="20"/>
        </w:rPr>
        <w:t>každá smluvní strana obdrží po jednom stejnopise</w:t>
      </w:r>
      <w:r w:rsidRPr="002E4874">
        <w:rPr>
          <w:rFonts w:cs="Arial"/>
          <w:szCs w:val="20"/>
        </w:rPr>
        <w:t xml:space="preserve">. </w:t>
      </w:r>
      <w:r w:rsidR="006A167C">
        <w:t>V případě, že bude dohoda uzavřena na dálku za využití elektronických prostředků, zašle smluvní strana, je</w:t>
      </w:r>
      <w:r w:rsidR="007C5E7B">
        <w:t>n</w:t>
      </w:r>
      <w:r w:rsidR="006A167C">
        <w:t xml:space="preserve">ž dohodu podepisuje jako poslední, </w:t>
      </w:r>
      <w:r w:rsidR="0034233D">
        <w:t xml:space="preserve">jeden </w:t>
      </w:r>
      <w:r w:rsidR="006A167C">
        <w:t>originál dohody spolu s jejími přílohami druhé smluvní straně.</w:t>
      </w:r>
      <w:r w:rsidRPr="00B002F0">
        <w:t xml:space="preserve"> </w:t>
      </w:r>
    </w:p>
    <w:p w14:paraId="35BBC933" w14:textId="77777777" w:rsidR="002E4874" w:rsidRPr="002E4874" w:rsidRDefault="00714EBA"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t xml:space="preserve">Pro případ sporu vzniklého mezi smluvními stranami </w:t>
      </w:r>
      <w:r>
        <w:t xml:space="preserve">z této dohody nebo v souvislosti s ní, </w:t>
      </w:r>
      <w:r w:rsidRPr="002E4874">
        <w:t xml:space="preserve">se v souladu s ustanovením § </w:t>
      </w:r>
      <w:proofErr w:type="gramStart"/>
      <w:r w:rsidRPr="002E4874">
        <w:t>89a</w:t>
      </w:r>
      <w:proofErr w:type="gramEnd"/>
      <w:r w:rsidRPr="002E4874">
        <w:t xml:space="preserve"> zákona č. 99/1963 Sb., občanský soudní řád</w:t>
      </w:r>
      <w:r>
        <w:t>, ve znění pozdějších předpisů,</w:t>
      </w:r>
      <w:r w:rsidRPr="002E4874">
        <w:t xml:space="preserve"> sjednává jako místně příslušný obecný soud podle sídla </w:t>
      </w:r>
      <w:r>
        <w:t>objednatele</w:t>
      </w:r>
      <w:r w:rsidRPr="002E4874">
        <w:t>.</w:t>
      </w:r>
    </w:p>
    <w:p w14:paraId="00228C23" w14:textId="77777777" w:rsidR="00742024" w:rsidRDefault="00714EBA" w:rsidP="00742024">
      <w:pPr>
        <w:pStyle w:val="ListNumber-ContractCzechRadio"/>
      </w:pPr>
      <w:r>
        <w:t>Smluvní strany uvádí, že n</w:t>
      </w:r>
      <w:r w:rsidRPr="002932DA">
        <w:t xml:space="preserve">astane-li zcela mimořádná nepředvídatelná okolnost, která </w:t>
      </w:r>
      <w:r>
        <w:t xml:space="preserve">plnění z této </w:t>
      </w:r>
      <w:r w:rsidR="004F0842">
        <w:t>dohod</w:t>
      </w:r>
      <w:r>
        <w:t>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w:t>
      </w:r>
      <w:r w:rsidR="004F0842">
        <w:t>dohod</w:t>
      </w:r>
      <w:r>
        <w:t>y</w:t>
      </w:r>
      <w:r w:rsidRPr="002932DA">
        <w:t xml:space="preserve">, anebo o zrušení </w:t>
      </w:r>
      <w:r w:rsidR="004F0842">
        <w:t>dohod</w:t>
      </w:r>
      <w:r w:rsidRPr="002932DA">
        <w:t xml:space="preserve">y a o tom, jak se </w:t>
      </w:r>
      <w:r w:rsidR="00516389">
        <w:t xml:space="preserve">smluvní </w:t>
      </w:r>
      <w:r w:rsidRPr="002932DA">
        <w:t xml:space="preserve">strany vypořádají. </w:t>
      </w:r>
      <w:r>
        <w:t xml:space="preserve">Tímto smluvní strany přebírají ve smyslu ustanovení § 1765 a násl. </w:t>
      </w:r>
      <w:r w:rsidR="00F95E43">
        <w:t xml:space="preserve">OZ </w:t>
      </w:r>
      <w:r w:rsidRPr="002932DA">
        <w:t>nebezpečí změny okolností</w:t>
      </w:r>
      <w:r>
        <w:t>.</w:t>
      </w:r>
    </w:p>
    <w:p w14:paraId="4866CFB0" w14:textId="77777777" w:rsidR="00742024" w:rsidRDefault="00714EBA" w:rsidP="00742024">
      <w:pPr>
        <w:pStyle w:val="ListNumber-ContractCzechRadio"/>
      </w:pPr>
      <w:r w:rsidRPr="006D0812">
        <w:t xml:space="preserve">Smluvní strany tímto výslovně uvádí, že tato </w:t>
      </w:r>
      <w:r w:rsidR="008E5F9D">
        <w:t>dohod</w:t>
      </w:r>
      <w:r w:rsidRPr="006D0812">
        <w:t xml:space="preserve">a je závazná až okamžikem jejího podepsání oběma smluvními stranami. </w:t>
      </w:r>
      <w:r w:rsidR="00F01FD3">
        <w:t>Zhotovitel</w:t>
      </w:r>
      <w:r w:rsidRPr="006D0812">
        <w:t xml:space="preserve"> tímto bere na vědomí, že v důsledku specifického organizačního uspořádání </w:t>
      </w:r>
      <w:r w:rsidR="00F01FD3">
        <w:t>objednatel</w:t>
      </w:r>
      <w:r w:rsidR="00FA71F7">
        <w:t>e</w:t>
      </w:r>
      <w:r w:rsidRPr="006D0812">
        <w:t xml:space="preserve"> smluvní strany vylučují pravidla dle ustanovení § 1728 a 17</w:t>
      </w:r>
      <w:r>
        <w:t>29</w:t>
      </w:r>
      <w:r w:rsidRPr="006D0812">
        <w:t xml:space="preserve"> OZ o předsmluvní odpovědnosti a </w:t>
      </w:r>
      <w:r w:rsidR="00F01FD3">
        <w:t>zhotovitel</w:t>
      </w:r>
      <w:r w:rsidRPr="006D0812">
        <w:t xml:space="preserve"> nemá právo ve smyslu § 2910 </w:t>
      </w:r>
      <w:r w:rsidR="00F95E43">
        <w:t xml:space="preserve">OZ </w:t>
      </w:r>
      <w:r w:rsidRPr="006D0812">
        <w:t xml:space="preserve">po </w:t>
      </w:r>
      <w:r w:rsidR="00F01FD3">
        <w:t>objednatel</w:t>
      </w:r>
      <w:r w:rsidR="007C5E7B">
        <w:t>i</w:t>
      </w:r>
      <w:r w:rsidRPr="006D0812">
        <w:t xml:space="preserve"> požadovat při neuzavření </w:t>
      </w:r>
      <w:r w:rsidR="008E5F9D">
        <w:t>dohod</w:t>
      </w:r>
      <w:r w:rsidRPr="006D0812">
        <w:t>y náhradu škody.</w:t>
      </w:r>
    </w:p>
    <w:p w14:paraId="2B3A7CE4" w14:textId="77777777" w:rsidR="00F40D77" w:rsidRPr="002E4874" w:rsidRDefault="00714EBA" w:rsidP="00F40D77">
      <w:pPr>
        <w:pStyle w:val="ListNumber-ContractCzechRadio"/>
      </w:pPr>
      <w:r>
        <w:t>Zhotovitel</w:t>
      </w:r>
      <w:r w:rsidRPr="002E4874">
        <w:t xml:space="preserve"> bere na vědomí, že </w:t>
      </w:r>
      <w:r>
        <w:t>objednatel</w:t>
      </w:r>
      <w:r w:rsidRPr="002E4874">
        <w:t xml:space="preserve"> je jako zadavatel veřejné za</w:t>
      </w:r>
      <w:r>
        <w:t xml:space="preserve">kázky </w:t>
      </w:r>
      <w:r w:rsidR="005456B4">
        <w:t xml:space="preserve">oprávněn </w:t>
      </w:r>
      <w:r>
        <w:t>v souladu s § 219</w:t>
      </w:r>
      <w:r w:rsidRPr="002E4874">
        <w:t xml:space="preserve"> </w:t>
      </w:r>
      <w:r>
        <w:t>ZZVZ</w:t>
      </w:r>
      <w:r w:rsidRPr="002E4874">
        <w:t xml:space="preserve"> uveřejnit na profilu zadavatele tuto </w:t>
      </w:r>
      <w:r>
        <w:t>dohod</w:t>
      </w:r>
      <w:r w:rsidRPr="002E4874">
        <w:t>u vče</w:t>
      </w:r>
      <w:r>
        <w:t xml:space="preserve">tně </w:t>
      </w:r>
      <w:r w:rsidR="005456B4">
        <w:t xml:space="preserve">jejích příloh, </w:t>
      </w:r>
      <w:r>
        <w:t>všech jejích změn a dodatků a</w:t>
      </w:r>
      <w:r w:rsidRPr="002E4874">
        <w:t xml:space="preserve"> výši skutečně uhrazené</w:t>
      </w:r>
      <w:r>
        <w:t xml:space="preserve"> ceny za plnění veřejné zakázky. </w:t>
      </w:r>
    </w:p>
    <w:p w14:paraId="7DD5F28B" w14:textId="77777777" w:rsidR="00C6168C" w:rsidRDefault="00714EBA" w:rsidP="00C6168C">
      <w:pPr>
        <w:pStyle w:val="ListNumber-ContractCzechRadio"/>
        <w:spacing w:after="0"/>
        <w:rPr>
          <w:rFonts w:cs="Arial"/>
          <w:szCs w:val="20"/>
        </w:rPr>
      </w:pPr>
      <w:r w:rsidRPr="00C6168C">
        <w:rPr>
          <w:rFonts w:cs="Arial"/>
          <w:szCs w:val="20"/>
        </w:rPr>
        <w:t xml:space="preserve">Tato </w:t>
      </w:r>
      <w:r>
        <w:t>dohod</w:t>
      </w:r>
      <w:r w:rsidRPr="00C6168C">
        <w:rPr>
          <w:rFonts w:cs="Arial"/>
          <w:szCs w:val="20"/>
        </w:rPr>
        <w:t xml:space="preserve">a včetně jejích příloh a případných změn bude uveřejněna objednatelem v registru smluv v souladu se zákonem registru smluv. </w:t>
      </w:r>
      <w:r w:rsidR="00C25E99" w:rsidRPr="00A57148">
        <w:rPr>
          <w:rFonts w:cs="Arial"/>
          <w:szCs w:val="20"/>
        </w:rPr>
        <w:t xml:space="preserve">Pokud dohodu uveřejní v registru smluv </w:t>
      </w:r>
      <w:r w:rsidR="007C5E7B">
        <w:rPr>
          <w:rFonts w:cs="Arial"/>
          <w:szCs w:val="20"/>
        </w:rPr>
        <w:t>zhotovitel</w:t>
      </w:r>
      <w:r w:rsidR="00C25E99" w:rsidRPr="00A57148">
        <w:rPr>
          <w:rFonts w:cs="Arial"/>
          <w:szCs w:val="20"/>
        </w:rPr>
        <w:t>, zašle objednateli potvrzení o uveřejnění této dohody bez zbytečného odkladu.</w:t>
      </w:r>
      <w:r w:rsidR="00C25E99">
        <w:rPr>
          <w:rFonts w:cs="Arial"/>
          <w:szCs w:val="20"/>
        </w:rPr>
        <w:t xml:space="preserve"> </w:t>
      </w:r>
      <w:r w:rsidRPr="00C6168C">
        <w:rPr>
          <w:rFonts w:cs="Arial"/>
          <w:szCs w:val="20"/>
        </w:rPr>
        <w:t xml:space="preserve">Tento odstavec je samostatnou dohodou smluvních stran oddělitelnou od ostatních ustanovení rámcové </w:t>
      </w:r>
      <w:r>
        <w:t>dohod</w:t>
      </w:r>
      <w:r w:rsidRPr="00C6168C">
        <w:rPr>
          <w:rFonts w:cs="Arial"/>
          <w:szCs w:val="20"/>
        </w:rPr>
        <w:t>y.</w:t>
      </w:r>
    </w:p>
    <w:p w14:paraId="13C6B5C9" w14:textId="77777777" w:rsidR="00C6168C" w:rsidRPr="00C6168C" w:rsidRDefault="00C6168C" w:rsidP="00C6168C">
      <w:pPr>
        <w:pStyle w:val="ListNumber-ContractCzechRadio"/>
        <w:numPr>
          <w:ilvl w:val="0"/>
          <w:numId w:val="0"/>
        </w:numPr>
        <w:spacing w:after="0"/>
        <w:ind w:left="312"/>
        <w:rPr>
          <w:rFonts w:cs="Arial"/>
          <w:szCs w:val="20"/>
        </w:rPr>
      </w:pPr>
    </w:p>
    <w:p w14:paraId="49389A17" w14:textId="77777777" w:rsidR="006A207E" w:rsidRDefault="00714EBA" w:rsidP="006A207E">
      <w:pPr>
        <w:pStyle w:val="ListNumber-ContractCzechRadio"/>
      </w:pPr>
      <w:r w:rsidRPr="002E4874">
        <w:t>Smluvní st</w:t>
      </w:r>
      <w:r>
        <w:t>rany prohlašují, že se seznámily</w:t>
      </w:r>
      <w:r w:rsidRPr="002E4874">
        <w:t xml:space="preserve"> s obsahem této </w:t>
      </w:r>
      <w:r w:rsidR="008E5F9D">
        <w:t>dohod</w:t>
      </w:r>
      <w:r w:rsidRPr="002E4874">
        <w:t xml:space="preserve">y, kterou uzavírají na základě své pravé, vážné a svobodné vůli, nikoliv v tísni anebo za nápadně nevýhodných podmínek, což stvrzují svými podpisy. </w:t>
      </w:r>
    </w:p>
    <w:p w14:paraId="1B7C356E" w14:textId="77777777" w:rsidR="002E4874" w:rsidRDefault="00714EBA" w:rsidP="00A96B19">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sidR="008E5F9D">
        <w:rPr>
          <w:rFonts w:cs="Arial"/>
          <w:szCs w:val="20"/>
        </w:rPr>
        <w:t>dohod</w:t>
      </w:r>
      <w:r w:rsidR="00A96B19">
        <w:rPr>
          <w:rFonts w:cs="Arial"/>
          <w:szCs w:val="20"/>
        </w:rPr>
        <w:t xml:space="preserve">y </w:t>
      </w:r>
      <w:r w:rsidR="00505F05">
        <w:rPr>
          <w:rFonts w:cs="Arial"/>
          <w:szCs w:val="20"/>
        </w:rPr>
        <w:t xml:space="preserve">je </w:t>
      </w:r>
      <w:r w:rsidR="00A96B19">
        <w:rPr>
          <w:rFonts w:cs="Arial"/>
          <w:szCs w:val="20"/>
        </w:rPr>
        <w:t xml:space="preserve">její: </w:t>
      </w:r>
    </w:p>
    <w:p w14:paraId="071A84F9" w14:textId="77777777" w:rsidR="000D1360" w:rsidRDefault="00714EBA" w:rsidP="000D1360">
      <w:pPr>
        <w:pStyle w:val="ListNumber-ContractCzechRadio"/>
        <w:numPr>
          <w:ilvl w:val="0"/>
          <w:numId w:val="0"/>
        </w:numPr>
        <w:ind w:left="312"/>
      </w:pPr>
      <w:r>
        <w:t>Příloha</w:t>
      </w:r>
      <w:r w:rsidR="00DD6366">
        <w:t xml:space="preserve"> č. </w:t>
      </w:r>
      <w:r w:rsidR="00E81AAF">
        <w:t xml:space="preserve">1 </w:t>
      </w:r>
      <w:r>
        <w:t>– Specifikace díl</w:t>
      </w:r>
      <w:r w:rsidR="00F40D77">
        <w:t>a</w:t>
      </w:r>
      <w:r>
        <w:t>;</w:t>
      </w:r>
    </w:p>
    <w:p w14:paraId="1F6BE6ED" w14:textId="126FB023" w:rsidR="000D1360" w:rsidRDefault="00714EBA" w:rsidP="009504AD">
      <w:pPr>
        <w:ind w:left="312"/>
        <w:jc w:val="both"/>
      </w:pPr>
      <w:r>
        <w:t>Příloha</w:t>
      </w:r>
      <w:r w:rsidR="00DD6366">
        <w:t xml:space="preserve"> č. </w:t>
      </w:r>
      <w:r w:rsidR="00E81AAF">
        <w:t xml:space="preserve">2 </w:t>
      </w:r>
      <w:r>
        <w:t xml:space="preserve">– </w:t>
      </w:r>
      <w:r w:rsidR="00F40D77">
        <w:t>Cenová nabídka zhotovitele</w:t>
      </w:r>
      <w:r w:rsidR="00D241EE">
        <w:t xml:space="preserve"> (Tabulka pro výpočet nabídkové ceny a </w:t>
      </w:r>
      <w:r w:rsidR="00D241EE">
        <w:rPr>
          <w:rFonts w:cs="Arial"/>
        </w:rPr>
        <w:t>Ceník plnění v rámci vyhrazené změny závazku)</w:t>
      </w:r>
      <w:r>
        <w:t>;</w:t>
      </w:r>
    </w:p>
    <w:p w14:paraId="61C4E9E8" w14:textId="77777777" w:rsidR="00D241EE" w:rsidRPr="009504AD" w:rsidRDefault="00D241EE" w:rsidP="009504AD">
      <w:pPr>
        <w:ind w:left="312"/>
        <w:rPr>
          <w:rFonts w:cs="Arial"/>
        </w:rPr>
      </w:pPr>
    </w:p>
    <w:p w14:paraId="0986DADB" w14:textId="77777777" w:rsidR="000D1360" w:rsidRDefault="00714EBA" w:rsidP="000D1360">
      <w:pPr>
        <w:pStyle w:val="ListNumber-ContractCzechRadio"/>
        <w:numPr>
          <w:ilvl w:val="0"/>
          <w:numId w:val="0"/>
        </w:numPr>
        <w:ind w:left="312"/>
      </w:pPr>
      <w:r>
        <w:t>Příloha</w:t>
      </w:r>
      <w:r w:rsidR="00DD6366">
        <w:t xml:space="preserve"> č. </w:t>
      </w:r>
      <w:r w:rsidR="00E81AAF">
        <w:t xml:space="preserve">3 </w:t>
      </w:r>
      <w:r>
        <w:t>– Vzor dílčí smlouvy;</w:t>
      </w:r>
    </w:p>
    <w:p w14:paraId="1586C559" w14:textId="77777777" w:rsidR="000D1360" w:rsidRDefault="00714EBA" w:rsidP="000D1360">
      <w:pPr>
        <w:pStyle w:val="ListNumber-ContractCzechRadio"/>
        <w:numPr>
          <w:ilvl w:val="0"/>
          <w:numId w:val="0"/>
        </w:numPr>
        <w:ind w:left="312"/>
      </w:pPr>
      <w:r>
        <w:t>Příloha</w:t>
      </w:r>
      <w:r w:rsidR="00DD6366">
        <w:t xml:space="preserve"> č. </w:t>
      </w:r>
      <w:r w:rsidR="00E81AAF">
        <w:t xml:space="preserve">4 </w:t>
      </w:r>
      <w:r>
        <w:t xml:space="preserve">– </w:t>
      </w:r>
      <w:r w:rsidRPr="004545D6">
        <w:t>Podmínky provádění činností externích osob v objektech ČRo</w:t>
      </w:r>
      <w:r>
        <w:t>.</w:t>
      </w:r>
    </w:p>
    <w:p w14:paraId="6E4DAD3D" w14:textId="77777777" w:rsidR="00C6168C" w:rsidRPr="00F24A15" w:rsidRDefault="00C6168C" w:rsidP="00C6168C">
      <w:pPr>
        <w:pStyle w:val="ListNumber-ContractCzechRadio"/>
        <w:numPr>
          <w:ilvl w:val="0"/>
          <w:numId w:val="0"/>
        </w:numPr>
        <w:spacing w:after="0"/>
        <w:ind w:left="312" w:hanging="312"/>
      </w:pPr>
    </w:p>
    <w:tbl>
      <w:tblPr>
        <w:tblW w:w="0" w:type="auto"/>
        <w:tblLook w:val="04A0" w:firstRow="1" w:lastRow="0" w:firstColumn="1" w:lastColumn="0" w:noHBand="0" w:noVBand="1"/>
      </w:tblPr>
      <w:tblGrid>
        <w:gridCol w:w="4337"/>
        <w:gridCol w:w="4337"/>
      </w:tblGrid>
      <w:tr w:rsidR="00DA60A8" w14:paraId="16950B87" w14:textId="77777777" w:rsidTr="00212C40">
        <w:tc>
          <w:tcPr>
            <w:tcW w:w="4366" w:type="dxa"/>
            <w:shd w:val="clear" w:color="auto" w:fill="auto"/>
            <w:hideMark/>
          </w:tcPr>
          <w:p w14:paraId="34FBE90F" w14:textId="77777777" w:rsidR="00FF77DF" w:rsidRDefault="00714EBA" w:rsidP="00C6168C">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c>
          <w:tcPr>
            <w:tcW w:w="4366" w:type="dxa"/>
            <w:shd w:val="clear" w:color="auto" w:fill="auto"/>
            <w:hideMark/>
          </w:tcPr>
          <w:p w14:paraId="3F28AD81" w14:textId="77777777" w:rsidR="00FF77DF" w:rsidRDefault="00714EBA" w:rsidP="00C6168C">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r>
      <w:tr w:rsidR="00DA60A8" w14:paraId="53A9CE40" w14:textId="77777777" w:rsidTr="00212C40">
        <w:tc>
          <w:tcPr>
            <w:tcW w:w="4366" w:type="dxa"/>
            <w:shd w:val="clear" w:color="auto" w:fill="auto"/>
            <w:hideMark/>
          </w:tcPr>
          <w:p w14:paraId="6EE7EF77" w14:textId="77777777" w:rsidR="00FF77DF" w:rsidRPr="00FF77DF" w:rsidRDefault="00714EBA" w:rsidP="00212C40">
            <w:pPr>
              <w:pStyle w:val="Zvr"/>
              <w:tabs>
                <w:tab w:val="clear" w:pos="312"/>
                <w:tab w:val="clear" w:pos="624"/>
                <w:tab w:val="left" w:pos="708"/>
              </w:tabs>
              <w:jc w:val="center"/>
              <w:rPr>
                <w:rStyle w:val="Siln"/>
              </w:rPr>
            </w:pPr>
            <w:r>
              <w:rPr>
                <w:rStyle w:val="Siln"/>
              </w:rPr>
              <w:lastRenderedPageBreak/>
              <w:t>Za objednatele</w:t>
            </w:r>
          </w:p>
          <w:p w14:paraId="52DA95A0" w14:textId="77777777" w:rsidR="00FF77DF" w:rsidRPr="00212C40" w:rsidRDefault="00714EBA"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492F04" w:rsidRPr="00212C40">
              <w:rPr>
                <w:rFonts w:cs="Arial"/>
                <w:b/>
                <w:szCs w:val="20"/>
                <w:highlight w:val="yellow"/>
              </w:rPr>
              <w:t>]</w:t>
            </w:r>
          </w:p>
          <w:p w14:paraId="26AAFC75" w14:textId="77777777" w:rsidR="00FF77DF" w:rsidRDefault="00714EBA"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c>
          <w:tcPr>
            <w:tcW w:w="4366" w:type="dxa"/>
            <w:shd w:val="clear" w:color="auto" w:fill="auto"/>
            <w:hideMark/>
          </w:tcPr>
          <w:p w14:paraId="08A3EC79" w14:textId="77777777" w:rsidR="00FF77DF" w:rsidRPr="00FF77DF" w:rsidRDefault="00714EBA" w:rsidP="00212C40">
            <w:pPr>
              <w:pStyle w:val="Zvr"/>
              <w:tabs>
                <w:tab w:val="clear" w:pos="312"/>
                <w:tab w:val="clear" w:pos="624"/>
                <w:tab w:val="left" w:pos="708"/>
              </w:tabs>
              <w:jc w:val="center"/>
              <w:rPr>
                <w:rStyle w:val="Siln"/>
              </w:rPr>
            </w:pPr>
            <w:r>
              <w:rPr>
                <w:rStyle w:val="Siln"/>
              </w:rPr>
              <w:t xml:space="preserve">Za zhotovitele </w:t>
            </w:r>
          </w:p>
          <w:p w14:paraId="13B39AE0" w14:textId="77777777" w:rsidR="00FF77DF" w:rsidRPr="00212C40" w:rsidRDefault="00714EBA"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492F04" w:rsidRPr="00212C40">
              <w:rPr>
                <w:rFonts w:cs="Arial"/>
                <w:b/>
                <w:szCs w:val="20"/>
                <w:highlight w:val="yellow"/>
              </w:rPr>
              <w:t>]</w:t>
            </w:r>
          </w:p>
          <w:p w14:paraId="6C4950B3" w14:textId="77777777" w:rsidR="00FF77DF" w:rsidRDefault="00714EBA"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r>
    </w:tbl>
    <w:p w14:paraId="345A4465" w14:textId="77777777" w:rsidR="00B66542" w:rsidRDefault="00B66542" w:rsidP="00324E2A"/>
    <w:p w14:paraId="05FE93B0" w14:textId="77777777" w:rsidR="00B66542" w:rsidRDefault="00B66542" w:rsidP="00324E2A"/>
    <w:p w14:paraId="127474DF" w14:textId="77777777" w:rsidR="00B66542" w:rsidRDefault="00B66542" w:rsidP="00324E2A"/>
    <w:p w14:paraId="18B44FC1" w14:textId="77777777" w:rsidR="00B66542" w:rsidRDefault="00B66542" w:rsidP="00324E2A"/>
    <w:p w14:paraId="58645031" w14:textId="77777777" w:rsidR="00B66542" w:rsidRDefault="00B66542" w:rsidP="00324E2A"/>
    <w:p w14:paraId="1B6540AB" w14:textId="77777777" w:rsidR="00B66542" w:rsidRDefault="00B66542" w:rsidP="00324E2A"/>
    <w:p w14:paraId="166EA3EF" w14:textId="77777777" w:rsidR="00B66542" w:rsidRDefault="00B66542" w:rsidP="00324E2A"/>
    <w:p w14:paraId="2D93CA10" w14:textId="77777777" w:rsidR="00B66542" w:rsidRDefault="00B66542" w:rsidP="00324E2A"/>
    <w:p w14:paraId="19BB912C" w14:textId="77777777" w:rsidR="00B66542" w:rsidRDefault="00B66542" w:rsidP="00324E2A"/>
    <w:p w14:paraId="4BBCF1CB" w14:textId="77777777" w:rsidR="00492F04" w:rsidRDefault="00492F04" w:rsidP="00823DB0"/>
    <w:p w14:paraId="2A94C40D" w14:textId="77777777" w:rsidR="00492F04" w:rsidRDefault="00492F04" w:rsidP="00F668B8">
      <w:pPr>
        <w:spacing w:line="420" w:lineRule="exact"/>
        <w:jc w:val="center"/>
      </w:pPr>
    </w:p>
    <w:p w14:paraId="0A4BED17" w14:textId="77777777" w:rsidR="00D241EE" w:rsidRDefault="00D241E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6927802C" w14:textId="60A81574" w:rsidR="00D241EE" w:rsidRPr="009504AD" w:rsidRDefault="00D241EE" w:rsidP="009504AD">
      <w:pPr>
        <w:pStyle w:val="ListNumber-ContractCzechRadio"/>
        <w:numPr>
          <w:ilvl w:val="0"/>
          <w:numId w:val="0"/>
        </w:numPr>
        <w:ind w:left="312"/>
        <w:jc w:val="center"/>
        <w:rPr>
          <w:b/>
        </w:rPr>
      </w:pPr>
      <w:r w:rsidRPr="009504AD">
        <w:rPr>
          <w:b/>
        </w:rPr>
        <w:lastRenderedPageBreak/>
        <w:t>PŘÍLOHA Č. 1 – SPECIFIKACE DÍLA</w:t>
      </w:r>
    </w:p>
    <w:p w14:paraId="2831EF41" w14:textId="7C5EBA10" w:rsidR="00D241EE" w:rsidRPr="009504AD" w:rsidRDefault="00D241EE" w:rsidP="00F668B8">
      <w:pPr>
        <w:spacing w:line="420" w:lineRule="exact"/>
        <w:jc w:val="center"/>
        <w:rPr>
          <w:i/>
        </w:rPr>
      </w:pPr>
      <w:r>
        <w:rPr>
          <w:i/>
        </w:rPr>
        <w:t xml:space="preserve">Příloha č. 1 rámcové dohody se shoduje s přílohou č. 4 </w:t>
      </w:r>
      <w:proofErr w:type="gramStart"/>
      <w:r>
        <w:rPr>
          <w:i/>
        </w:rPr>
        <w:t>Výzvy  -</w:t>
      </w:r>
      <w:proofErr w:type="gramEnd"/>
      <w:r>
        <w:rPr>
          <w:i/>
        </w:rPr>
        <w:t xml:space="preserve"> Technická specifikace a bude doplněna před uzavřením rámcové dohody.</w:t>
      </w:r>
    </w:p>
    <w:p w14:paraId="63725D33" w14:textId="77777777" w:rsidR="00D241EE" w:rsidRPr="00D241EE" w:rsidRDefault="00D241EE" w:rsidP="009504AD"/>
    <w:p w14:paraId="681874BE" w14:textId="77777777" w:rsidR="00D241EE" w:rsidRPr="00D241EE" w:rsidRDefault="00D241EE" w:rsidP="009504AD"/>
    <w:p w14:paraId="72A671C3" w14:textId="77777777" w:rsidR="00D241EE" w:rsidRPr="00D241EE" w:rsidRDefault="00D241EE" w:rsidP="009504AD"/>
    <w:p w14:paraId="707E8231" w14:textId="77777777" w:rsidR="00D241EE" w:rsidRPr="00D241EE" w:rsidRDefault="00D241EE" w:rsidP="009504AD"/>
    <w:p w14:paraId="2CAF8F0B" w14:textId="77777777" w:rsidR="00D241EE" w:rsidRPr="00D241EE" w:rsidRDefault="00D241EE" w:rsidP="009504AD"/>
    <w:p w14:paraId="7933F33B" w14:textId="77777777" w:rsidR="00D241EE" w:rsidRPr="00D241EE" w:rsidRDefault="00D241EE" w:rsidP="009504AD"/>
    <w:p w14:paraId="002990A9" w14:textId="77777777" w:rsidR="00D241EE" w:rsidRPr="00D241EE" w:rsidRDefault="00D241EE" w:rsidP="009504AD"/>
    <w:p w14:paraId="5B78AA55" w14:textId="77777777" w:rsidR="00D241EE" w:rsidRPr="00D241EE" w:rsidRDefault="00D241EE" w:rsidP="009504AD"/>
    <w:p w14:paraId="7F0B2496" w14:textId="77777777" w:rsidR="00D241EE" w:rsidRPr="00D241EE" w:rsidRDefault="00D241EE" w:rsidP="009504AD"/>
    <w:p w14:paraId="1123ACDC" w14:textId="77777777" w:rsidR="00D241EE" w:rsidRPr="00D241EE" w:rsidRDefault="00D241EE" w:rsidP="009504AD"/>
    <w:p w14:paraId="612764D2" w14:textId="77777777" w:rsidR="00D241EE" w:rsidRPr="00D241EE" w:rsidRDefault="00D241EE" w:rsidP="009504AD"/>
    <w:p w14:paraId="0874E204" w14:textId="77777777" w:rsidR="00D241EE" w:rsidRPr="00D241EE" w:rsidRDefault="00D241EE" w:rsidP="009504AD"/>
    <w:p w14:paraId="74DE2AC7" w14:textId="77777777" w:rsidR="00D241EE" w:rsidRPr="00D241EE" w:rsidRDefault="00D241EE" w:rsidP="009504AD"/>
    <w:p w14:paraId="6F909D3B" w14:textId="77777777" w:rsidR="00D241EE" w:rsidRPr="00D241EE" w:rsidRDefault="00D241EE" w:rsidP="009504AD"/>
    <w:p w14:paraId="2FF9B8F6" w14:textId="77777777" w:rsidR="00D241EE" w:rsidRPr="00D241EE" w:rsidRDefault="00D241EE" w:rsidP="009504AD"/>
    <w:p w14:paraId="29358419" w14:textId="77777777" w:rsidR="00D241EE" w:rsidRPr="00D241EE" w:rsidRDefault="00D241EE" w:rsidP="009504AD"/>
    <w:p w14:paraId="3C719740" w14:textId="77777777" w:rsidR="00D241EE" w:rsidRPr="00D241EE" w:rsidRDefault="00D241EE" w:rsidP="009504AD"/>
    <w:p w14:paraId="3E3B2779" w14:textId="77777777" w:rsidR="00D241EE" w:rsidRPr="00D241EE" w:rsidRDefault="00D241EE" w:rsidP="009504AD"/>
    <w:p w14:paraId="2E810214" w14:textId="77777777" w:rsidR="00D241EE" w:rsidRPr="00D241EE" w:rsidRDefault="00D241EE" w:rsidP="009504AD"/>
    <w:p w14:paraId="070FE40A" w14:textId="77777777" w:rsidR="00D241EE" w:rsidRPr="00D241EE" w:rsidRDefault="00D241EE" w:rsidP="009504AD"/>
    <w:p w14:paraId="6EBEC1A6" w14:textId="77777777" w:rsidR="00D241EE" w:rsidRPr="00D241EE" w:rsidRDefault="00D241EE" w:rsidP="009504AD"/>
    <w:p w14:paraId="5E9333E7" w14:textId="77777777" w:rsidR="00D241EE" w:rsidRPr="00D241EE" w:rsidRDefault="00D241EE" w:rsidP="009504AD"/>
    <w:p w14:paraId="04E42C47" w14:textId="77777777" w:rsidR="00D241EE" w:rsidRPr="00D241EE" w:rsidRDefault="00D241EE" w:rsidP="009504AD"/>
    <w:p w14:paraId="0A1E243B" w14:textId="77777777" w:rsidR="00D241EE" w:rsidRPr="00D241EE" w:rsidRDefault="00D241EE" w:rsidP="009504AD"/>
    <w:p w14:paraId="3532A5FF" w14:textId="77777777" w:rsidR="00D241EE" w:rsidRPr="00D241EE" w:rsidRDefault="00D241EE" w:rsidP="009504AD"/>
    <w:p w14:paraId="5189FA8E" w14:textId="77777777" w:rsidR="00D241EE" w:rsidRPr="00D241EE" w:rsidRDefault="00D241EE" w:rsidP="009504AD"/>
    <w:p w14:paraId="735E4B17" w14:textId="77777777" w:rsidR="00D241EE" w:rsidRPr="00D241EE" w:rsidRDefault="00D241EE" w:rsidP="009504AD"/>
    <w:p w14:paraId="071C5BF6" w14:textId="77777777" w:rsidR="00D241EE" w:rsidRPr="00D241EE" w:rsidRDefault="00D241EE" w:rsidP="009504AD"/>
    <w:p w14:paraId="401DDD5C" w14:textId="77777777" w:rsidR="00D241EE" w:rsidRPr="00D241EE" w:rsidRDefault="00D241EE" w:rsidP="009504AD"/>
    <w:p w14:paraId="2B8C5ACD" w14:textId="77777777" w:rsidR="00D241EE" w:rsidRPr="00D241EE" w:rsidRDefault="00D241EE" w:rsidP="009504AD"/>
    <w:p w14:paraId="6693EA5D" w14:textId="77777777" w:rsidR="00D241EE" w:rsidRPr="00D241EE" w:rsidRDefault="00D241EE" w:rsidP="009504AD"/>
    <w:p w14:paraId="437A9533" w14:textId="77777777" w:rsidR="00D241EE" w:rsidRPr="00D241EE" w:rsidRDefault="00D241EE" w:rsidP="009504AD"/>
    <w:p w14:paraId="22C88797" w14:textId="77777777" w:rsidR="00D241EE" w:rsidRPr="00D241EE" w:rsidRDefault="00D241EE" w:rsidP="009504AD"/>
    <w:p w14:paraId="4B419D81" w14:textId="77777777" w:rsidR="00D241EE" w:rsidRPr="00D241EE" w:rsidRDefault="00D241EE" w:rsidP="009504AD"/>
    <w:p w14:paraId="690B26B1" w14:textId="77777777" w:rsidR="00D241EE" w:rsidRPr="00D241EE" w:rsidRDefault="00D241EE" w:rsidP="009504AD"/>
    <w:p w14:paraId="606621A0" w14:textId="77777777" w:rsidR="00D241EE" w:rsidRPr="00D241EE" w:rsidRDefault="00D241EE" w:rsidP="009504AD"/>
    <w:p w14:paraId="28C133BE" w14:textId="77777777" w:rsidR="00D241EE" w:rsidRPr="00D241EE" w:rsidRDefault="00D241EE" w:rsidP="009504AD"/>
    <w:p w14:paraId="49339649" w14:textId="77777777" w:rsidR="00D241EE" w:rsidRPr="00D241EE" w:rsidRDefault="00D241EE" w:rsidP="009504AD"/>
    <w:p w14:paraId="762D29BE" w14:textId="77777777" w:rsidR="00D241EE" w:rsidRPr="00D241EE" w:rsidRDefault="00D241EE" w:rsidP="009504AD"/>
    <w:p w14:paraId="5874ED37" w14:textId="77777777" w:rsidR="00D241EE" w:rsidRPr="00D241EE" w:rsidRDefault="00D241EE" w:rsidP="009504AD"/>
    <w:p w14:paraId="1801DF84" w14:textId="18BD2A01" w:rsidR="00D241EE" w:rsidRDefault="00D241EE" w:rsidP="00F668B8">
      <w:pPr>
        <w:spacing w:line="420" w:lineRule="exact"/>
        <w:jc w:val="center"/>
      </w:pPr>
    </w:p>
    <w:p w14:paraId="4FE0105A" w14:textId="77777777" w:rsidR="00D241EE" w:rsidRDefault="00D241EE" w:rsidP="00D241EE">
      <w:pPr>
        <w:tabs>
          <w:tab w:val="left" w:pos="2775"/>
        </w:tabs>
        <w:spacing w:line="420" w:lineRule="exact"/>
      </w:pPr>
      <w:r>
        <w:tab/>
      </w:r>
      <w:r>
        <w:tab/>
      </w:r>
      <w:r>
        <w:tab/>
      </w:r>
      <w:r>
        <w:tab/>
      </w:r>
      <w:r>
        <w:tab/>
      </w:r>
      <w:r>
        <w:tab/>
      </w:r>
      <w:r>
        <w:tab/>
      </w:r>
      <w:r>
        <w:tab/>
      </w:r>
      <w:r>
        <w:tab/>
      </w:r>
    </w:p>
    <w:p w14:paraId="71A00B81" w14:textId="77777777" w:rsidR="00D241EE" w:rsidRDefault="00D241E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2C0125BB" w14:textId="61E036B8" w:rsidR="00D241EE" w:rsidRDefault="00D241EE" w:rsidP="009504AD">
      <w:pPr>
        <w:tabs>
          <w:tab w:val="left" w:pos="2775"/>
        </w:tabs>
        <w:spacing w:line="420" w:lineRule="exact"/>
      </w:pPr>
      <w:r>
        <w:lastRenderedPageBreak/>
        <w:tab/>
      </w:r>
      <w:r>
        <w:tab/>
      </w:r>
      <w:r>
        <w:tab/>
      </w:r>
      <w:r>
        <w:tab/>
      </w:r>
      <w:r>
        <w:tab/>
      </w:r>
    </w:p>
    <w:p w14:paraId="1EAABA81" w14:textId="77777777" w:rsidR="00D241EE" w:rsidRDefault="00D241EE" w:rsidP="00F668B8">
      <w:pPr>
        <w:spacing w:line="420" w:lineRule="exact"/>
        <w:jc w:val="center"/>
      </w:pPr>
      <w:r w:rsidRPr="009504AD">
        <w:rPr>
          <w:b/>
        </w:rPr>
        <w:t>PŘÍLOHA Č. 2 – CENOVÁ NABÍDKA ZHOTOVITELE</w:t>
      </w:r>
      <w:r w:rsidRPr="009504AD">
        <w:t xml:space="preserve"> </w:t>
      </w:r>
    </w:p>
    <w:p w14:paraId="16C1A4E8" w14:textId="409BC292" w:rsidR="00D241EE" w:rsidRPr="00F968A8" w:rsidRDefault="00D241EE" w:rsidP="00D241EE">
      <w:pPr>
        <w:spacing w:line="420" w:lineRule="exact"/>
        <w:jc w:val="center"/>
        <w:rPr>
          <w:i/>
        </w:rPr>
      </w:pPr>
      <w:r>
        <w:rPr>
          <w:i/>
        </w:rPr>
        <w:t xml:space="preserve">Příloha č. 2 rámcové dohody se shoduje s přílohou č. 5 </w:t>
      </w:r>
      <w:proofErr w:type="gramStart"/>
      <w:r>
        <w:rPr>
          <w:i/>
        </w:rPr>
        <w:t>Výzvy  -</w:t>
      </w:r>
      <w:proofErr w:type="gramEnd"/>
      <w:r>
        <w:rPr>
          <w:i/>
        </w:rPr>
        <w:t xml:space="preserve"> Tabulka pro výpočet nabídkové ceny a přílohou č. 6 výzvy – Ceník plnění v rámci vyhrazené změny závazku  doplněnými vybraným dodavatelem a budou do rámcové odhody doplněny před jejím uzavřením.</w:t>
      </w:r>
    </w:p>
    <w:p w14:paraId="08F8BD41" w14:textId="5788301D" w:rsidR="00F668B8" w:rsidRPr="00823DB0" w:rsidRDefault="00714EBA" w:rsidP="00F668B8">
      <w:pPr>
        <w:spacing w:line="420" w:lineRule="exact"/>
        <w:jc w:val="center"/>
        <w:rPr>
          <w:b/>
          <w:color w:val="000F37"/>
          <w:sz w:val="32"/>
        </w:rPr>
      </w:pPr>
      <w:r w:rsidRPr="00D241EE">
        <w:br w:type="page"/>
      </w:r>
      <w:r w:rsidR="00DC50F9" w:rsidRPr="00823DB0">
        <w:rPr>
          <w:b/>
          <w:noProof/>
          <w:color w:val="000F37"/>
          <w:sz w:val="32"/>
          <w:lang w:eastAsia="cs-CZ"/>
        </w:rPr>
        <w:lastRenderedPageBreak/>
        <mc:AlternateContent>
          <mc:Choice Requires="wps">
            <w:drawing>
              <wp:anchor distT="0" distB="0" distL="114300" distR="114300" simplePos="0" relativeHeight="251666432" behindDoc="0" locked="0" layoutInCell="1" allowOverlap="1" wp14:anchorId="137B0FC9" wp14:editId="7319572D">
                <wp:simplePos x="0" y="0"/>
                <wp:positionH relativeFrom="page">
                  <wp:posOffset>3094990</wp:posOffset>
                </wp:positionH>
                <wp:positionV relativeFrom="page">
                  <wp:posOffset>597535</wp:posOffset>
                </wp:positionV>
                <wp:extent cx="3441700" cy="428625"/>
                <wp:effectExtent l="0" t="0" r="0" b="0"/>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59160500" w14:textId="77777777" w:rsidR="00FF77DF" w:rsidRPr="00321BCC" w:rsidRDefault="00FF77DF" w:rsidP="00F668B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37B0FC9" id="_x0000_s1030" type="#_x0000_t202" style="position:absolute;left:0;text-align:left;margin-left:243.7pt;margin-top:47.0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GAQQmkkAgAASQQAAA4AAAAAAAAAAAAAAAAALgIAAGRycy9lMm9E&#10;b2MueG1sUEsBAi0AFAAGAAgAAAAhAFGi9KfhAAAACwEAAA8AAAAAAAAAAAAAAAAAfgQAAGRycy9k&#10;b3ducmV2LnhtbFBLBQYAAAAABAAEAPMAAACMBQAAAAA=&#10;" filled="f" stroked="f" strokeweight=".5pt">
                <v:textbox inset="0,0,0,0">
                  <w:txbxContent>
                    <w:p w14:paraId="59160500" w14:textId="77777777" w:rsidR="00FF77DF" w:rsidRPr="00321BCC" w:rsidRDefault="00FF77DF" w:rsidP="00F668B8">
                      <w:pPr>
                        <w:pStyle w:val="DocumentTitleCzechRadio"/>
                      </w:pPr>
                    </w:p>
                  </w:txbxContent>
                </v:textbox>
                <w10:wrap anchorx="page" anchory="page"/>
              </v:shape>
            </w:pict>
          </mc:Fallback>
        </mc:AlternateContent>
      </w:r>
      <w:r w:rsidR="00DC50F9" w:rsidRPr="00823DB0">
        <w:rPr>
          <w:b/>
          <w:noProof/>
          <w:color w:val="000F37"/>
          <w:sz w:val="32"/>
          <w:lang w:eastAsia="cs-CZ"/>
        </w:rPr>
        <mc:AlternateContent>
          <mc:Choice Requires="wps">
            <w:drawing>
              <wp:anchor distT="0" distB="0" distL="114300" distR="114300" simplePos="0" relativeHeight="251668480" behindDoc="0" locked="0" layoutInCell="1" allowOverlap="1" wp14:anchorId="2E324C4A" wp14:editId="5AA57EEF">
                <wp:simplePos x="0" y="0"/>
                <wp:positionH relativeFrom="page">
                  <wp:posOffset>3094990</wp:posOffset>
                </wp:positionH>
                <wp:positionV relativeFrom="page">
                  <wp:posOffset>597535</wp:posOffset>
                </wp:positionV>
                <wp:extent cx="3441700" cy="428625"/>
                <wp:effectExtent l="0" t="0" r="0" b="0"/>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4A6F9915" w14:textId="77777777" w:rsidR="00FF77DF" w:rsidRPr="00321BCC" w:rsidRDefault="00FF77DF" w:rsidP="00F668B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E324C4A" id="_x0000_s1031"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GidSkQkAgAASQQAAA4AAAAAAAAAAAAAAAAALgIAAGRycy9lMm9E&#10;b2MueG1sUEsBAi0AFAAGAAgAAAAhAFGi9KfhAAAACwEAAA8AAAAAAAAAAAAAAAAAfgQAAGRycy9k&#10;b3ducmV2LnhtbFBLBQYAAAAABAAEAPMAAACMBQAAAAA=&#10;" filled="f" stroked="f" strokeweight=".5pt">
                <v:textbox inset="0,0,0,0">
                  <w:txbxContent>
                    <w:p w14:paraId="4A6F9915" w14:textId="77777777" w:rsidR="00FF77DF" w:rsidRPr="00321BCC" w:rsidRDefault="00FF77DF" w:rsidP="00F668B8">
                      <w:pPr>
                        <w:pStyle w:val="DocumentTitleCzechRadio"/>
                      </w:pPr>
                    </w:p>
                  </w:txbxContent>
                </v:textbox>
                <w10:wrap anchorx="page" anchory="page"/>
              </v:shape>
            </w:pict>
          </mc:Fallback>
        </mc:AlternateContent>
      </w:r>
      <w:r w:rsidR="00F668B8" w:rsidRPr="00823DB0">
        <w:rPr>
          <w:b/>
          <w:color w:val="000F37"/>
          <w:sz w:val="32"/>
        </w:rPr>
        <w:t>DÍLČÍ SMLOUVA O DÍLO</w:t>
      </w:r>
      <w:r w:rsidRPr="00823DB0">
        <w:rPr>
          <w:b/>
          <w:color w:val="000F37"/>
          <w:sz w:val="32"/>
        </w:rPr>
        <w:t xml:space="preserve"> č.</w:t>
      </w:r>
      <w:r w:rsidRPr="00823DB0">
        <w:rPr>
          <w:b/>
          <w:color w:val="000F37"/>
          <w:sz w:val="52"/>
        </w:rPr>
        <w:t xml:space="preserve"> </w:t>
      </w:r>
      <w:r w:rsidRPr="00823DB0">
        <w:rPr>
          <w:rFonts w:cs="Arial"/>
          <w:b/>
          <w:color w:val="000F37"/>
          <w:sz w:val="32"/>
          <w:szCs w:val="20"/>
        </w:rPr>
        <w:t>[</w:t>
      </w:r>
      <w:r w:rsidRPr="00520707">
        <w:rPr>
          <w:rFonts w:cs="Arial"/>
          <w:b/>
          <w:color w:val="000F37"/>
          <w:sz w:val="32"/>
          <w:szCs w:val="20"/>
          <w:highlight w:val="lightGray"/>
        </w:rPr>
        <w:t>DOPLNIT</w:t>
      </w:r>
      <w:r w:rsidRPr="00823DB0">
        <w:rPr>
          <w:rFonts w:cs="Arial"/>
          <w:b/>
          <w:color w:val="000F37"/>
          <w:sz w:val="32"/>
          <w:szCs w:val="20"/>
        </w:rPr>
        <w:t>]</w:t>
      </w:r>
    </w:p>
    <w:p w14:paraId="1EB463DC" w14:textId="77777777" w:rsidR="00F668B8" w:rsidRPr="00F668B8" w:rsidRDefault="00714EBA" w:rsidP="00F668B8">
      <w:pPr>
        <w:jc w:val="center"/>
      </w:pPr>
      <w:r w:rsidRPr="00F668B8">
        <w:t xml:space="preserve">k rámcové </w:t>
      </w:r>
      <w:r w:rsidR="00823DB0">
        <w:t>dohod</w:t>
      </w:r>
      <w:r w:rsidRPr="00F668B8">
        <w:t xml:space="preserve">ě o dílo </w:t>
      </w:r>
      <w:r w:rsidR="00823DB0">
        <w:t>s jedním účastníkem</w:t>
      </w:r>
      <w:r w:rsidR="00FF77DF">
        <w:rPr>
          <w:rFonts w:cs="Arial"/>
          <w:b/>
          <w:szCs w:val="20"/>
        </w:rPr>
        <w:t xml:space="preserve"> </w:t>
      </w:r>
      <w:r w:rsidR="00FF77DF" w:rsidRPr="00FF77DF">
        <w:rPr>
          <w:rFonts w:cs="Arial"/>
          <w:szCs w:val="20"/>
        </w:rPr>
        <w:t xml:space="preserve">ze </w:t>
      </w:r>
      <w:proofErr w:type="gramStart"/>
      <w:r w:rsidR="00FF77DF" w:rsidRPr="00FF77DF">
        <w:rPr>
          <w:rFonts w:cs="Arial"/>
          <w:szCs w:val="20"/>
        </w:rPr>
        <w:t>dne</w:t>
      </w:r>
      <w:r w:rsidR="00FF77DF">
        <w:rPr>
          <w:rFonts w:cs="Arial"/>
          <w:b/>
          <w:szCs w:val="20"/>
        </w:rPr>
        <w:t xml:space="preserve">  </w:t>
      </w:r>
      <w:r w:rsidR="00FF77DF" w:rsidRPr="00FF77DF">
        <w:rPr>
          <w:rFonts w:cs="Arial"/>
          <w:color w:val="000F37"/>
          <w:szCs w:val="20"/>
        </w:rPr>
        <w:t>[</w:t>
      </w:r>
      <w:proofErr w:type="gramEnd"/>
      <w:r w:rsidR="00FF77DF" w:rsidRPr="00520707">
        <w:rPr>
          <w:rFonts w:cs="Arial"/>
          <w:color w:val="000F37"/>
          <w:szCs w:val="20"/>
          <w:highlight w:val="lightGray"/>
        </w:rPr>
        <w:t>DOPLNIT]</w:t>
      </w:r>
    </w:p>
    <w:p w14:paraId="0967C132" w14:textId="77777777" w:rsidR="00F668B8" w:rsidRPr="00F668B8" w:rsidRDefault="00F668B8" w:rsidP="00F668B8">
      <w:pPr>
        <w:rPr>
          <w:b/>
          <w:color w:val="000F37"/>
        </w:rPr>
      </w:pPr>
    </w:p>
    <w:p w14:paraId="6C6B5F92" w14:textId="77777777" w:rsidR="00F668B8" w:rsidRPr="00F668B8" w:rsidRDefault="00714EBA" w:rsidP="00F668B8">
      <w:pPr>
        <w:rPr>
          <w:b/>
          <w:color w:val="000F37"/>
        </w:rPr>
      </w:pPr>
      <w:r w:rsidRPr="00F668B8">
        <w:rPr>
          <w:b/>
          <w:color w:val="000F37"/>
        </w:rPr>
        <w:t>Český rozhlas</w:t>
      </w:r>
    </w:p>
    <w:p w14:paraId="6E3E5E05" w14:textId="77777777" w:rsidR="00F668B8" w:rsidRPr="00F668B8" w:rsidRDefault="00714EBA" w:rsidP="00F668B8">
      <w:pPr>
        <w:rPr>
          <w:color w:val="000F37"/>
        </w:rPr>
      </w:pPr>
      <w:r w:rsidRPr="00F668B8">
        <w:rPr>
          <w:color w:val="000F37"/>
        </w:rPr>
        <w:t>zřízený zákonem č. 484/1991 Sb., o Českém rozhlasu</w:t>
      </w:r>
    </w:p>
    <w:p w14:paraId="69A9DAED" w14:textId="77777777" w:rsidR="00F668B8" w:rsidRPr="00F668B8" w:rsidRDefault="00714EBA" w:rsidP="00F668B8">
      <w:pPr>
        <w:rPr>
          <w:color w:val="000F37"/>
        </w:rPr>
      </w:pPr>
      <w:r w:rsidRPr="00F668B8">
        <w:rPr>
          <w:color w:val="000F37"/>
        </w:rPr>
        <w:t>nezapisuje se do obchodního rejstříku</w:t>
      </w:r>
    </w:p>
    <w:p w14:paraId="3440B2B4" w14:textId="77777777" w:rsidR="00F668B8" w:rsidRPr="00F668B8" w:rsidRDefault="00714EBA" w:rsidP="00F668B8">
      <w:pPr>
        <w:rPr>
          <w:color w:val="000F37"/>
        </w:rPr>
      </w:pPr>
      <w:r w:rsidRPr="00F668B8">
        <w:rPr>
          <w:color w:val="000F37"/>
        </w:rPr>
        <w:t>se sídlem Vinohradská 12, 120 99 Praha 2</w:t>
      </w:r>
    </w:p>
    <w:p w14:paraId="31147FDA" w14:textId="77777777" w:rsidR="00F668B8" w:rsidRPr="00F668B8" w:rsidRDefault="00714EBA" w:rsidP="00F668B8">
      <w:pPr>
        <w:rPr>
          <w:color w:val="000F37"/>
        </w:rPr>
      </w:pPr>
      <w:r w:rsidRPr="00F668B8">
        <w:rPr>
          <w:color w:val="000F37"/>
        </w:rPr>
        <w:t xml:space="preserve">zastoupený: </w:t>
      </w:r>
      <w:r w:rsidR="00FF77DF">
        <w:rPr>
          <w:rFonts w:cs="Arial"/>
          <w:szCs w:val="20"/>
        </w:rPr>
        <w:t>[</w:t>
      </w:r>
      <w:r w:rsidR="00FF77DF" w:rsidRPr="00520707">
        <w:rPr>
          <w:rFonts w:cs="Arial"/>
          <w:szCs w:val="20"/>
          <w:highlight w:val="lightGray"/>
        </w:rPr>
        <w:t>DOPLNIT]</w:t>
      </w:r>
    </w:p>
    <w:p w14:paraId="7A79AD93" w14:textId="77777777" w:rsidR="00F668B8" w:rsidRPr="00F668B8" w:rsidRDefault="00714EBA" w:rsidP="00F668B8">
      <w:pPr>
        <w:rPr>
          <w:color w:val="000F37"/>
        </w:rPr>
      </w:pPr>
      <w:r w:rsidRPr="00F668B8">
        <w:rPr>
          <w:color w:val="000F37"/>
        </w:rPr>
        <w:t>IČ</w:t>
      </w:r>
      <w:r w:rsidR="003E63E2">
        <w:rPr>
          <w:color w:val="000F37"/>
        </w:rPr>
        <w:t>O</w:t>
      </w:r>
      <w:r w:rsidRPr="00F668B8">
        <w:rPr>
          <w:color w:val="000F37"/>
        </w:rPr>
        <w:t xml:space="preserve"> 45245053, DIČ CZ45245053</w:t>
      </w:r>
    </w:p>
    <w:p w14:paraId="2904E95F" w14:textId="77777777" w:rsidR="00F668B8" w:rsidRPr="00F668B8" w:rsidRDefault="00714EBA" w:rsidP="00F668B8">
      <w:pPr>
        <w:rPr>
          <w:color w:val="000F37"/>
        </w:rPr>
      </w:pPr>
      <w:r w:rsidRPr="00F668B8">
        <w:rPr>
          <w:color w:val="000F37"/>
        </w:rPr>
        <w:t xml:space="preserve">bankovní spojení: </w:t>
      </w:r>
      <w:proofErr w:type="spellStart"/>
      <w:r w:rsidRPr="00F668B8">
        <w:rPr>
          <w:color w:val="000F37"/>
        </w:rPr>
        <w:t>Raiffeisenbank</w:t>
      </w:r>
      <w:proofErr w:type="spellEnd"/>
      <w:r w:rsidRPr="00F668B8">
        <w:rPr>
          <w:color w:val="000F37"/>
        </w:rPr>
        <w:t xml:space="preserve"> a.s., č</w:t>
      </w:r>
      <w:r w:rsidR="00D74F8F">
        <w:rPr>
          <w:color w:val="000F37"/>
        </w:rPr>
        <w:t>íslo</w:t>
      </w:r>
      <w:r w:rsidR="00D74F8F" w:rsidRPr="00F668B8">
        <w:rPr>
          <w:color w:val="000F37"/>
        </w:rPr>
        <w:t xml:space="preserve"> </w:t>
      </w:r>
      <w:r w:rsidRPr="00F668B8">
        <w:rPr>
          <w:color w:val="000F37"/>
        </w:rPr>
        <w:t>ú</w:t>
      </w:r>
      <w:r w:rsidR="00D74F8F">
        <w:rPr>
          <w:color w:val="000F37"/>
        </w:rPr>
        <w:t>čtu</w:t>
      </w:r>
      <w:r w:rsidR="00D74F8F" w:rsidRPr="00F668B8">
        <w:rPr>
          <w:color w:val="000F37"/>
        </w:rPr>
        <w:t xml:space="preserve">: </w:t>
      </w:r>
      <w:r w:rsidRPr="00F668B8">
        <w:rPr>
          <w:color w:val="000F37"/>
        </w:rPr>
        <w:t>1001040797/5500</w:t>
      </w:r>
    </w:p>
    <w:p w14:paraId="3C79BCDA" w14:textId="77777777" w:rsidR="00FF77DF" w:rsidRPr="00153BDC" w:rsidRDefault="00714EBA" w:rsidP="00FF77DF">
      <w:pPr>
        <w:pStyle w:val="SubjectSpecification-ContractCzechRadio"/>
      </w:pPr>
      <w:r>
        <w:t xml:space="preserve">zástupce pro věcná jednání </w:t>
      </w:r>
      <w:r>
        <w:rPr>
          <w:rFonts w:cs="Arial"/>
          <w:szCs w:val="20"/>
        </w:rPr>
        <w:t>[</w:t>
      </w:r>
      <w:r w:rsidRPr="00520707">
        <w:rPr>
          <w:rFonts w:cs="Arial"/>
          <w:szCs w:val="20"/>
          <w:highlight w:val="lightGray"/>
        </w:rPr>
        <w:t>DOPLNIT]</w:t>
      </w:r>
    </w:p>
    <w:p w14:paraId="254EBAC8" w14:textId="77777777" w:rsidR="00FF77DF" w:rsidRDefault="00714EBA" w:rsidP="00FF77DF">
      <w:pPr>
        <w:pStyle w:val="SubjectSpecification-ContractCzechRadio"/>
      </w:pPr>
      <w:r>
        <w:tab/>
      </w:r>
      <w:r>
        <w:tab/>
      </w:r>
      <w:r>
        <w:tab/>
      </w:r>
      <w:r>
        <w:tab/>
      </w:r>
      <w:r>
        <w:tab/>
      </w:r>
      <w:r>
        <w:tab/>
      </w:r>
      <w:r>
        <w:tab/>
      </w:r>
      <w:r>
        <w:tab/>
        <w:t xml:space="preserve">tel.: +420 </w:t>
      </w:r>
      <w:r>
        <w:rPr>
          <w:rFonts w:cs="Arial"/>
          <w:szCs w:val="20"/>
        </w:rPr>
        <w:t>[</w:t>
      </w:r>
      <w:r w:rsidRPr="00520707">
        <w:rPr>
          <w:rFonts w:cs="Arial"/>
          <w:szCs w:val="20"/>
          <w:highlight w:val="lightGray"/>
        </w:rPr>
        <w:t>DOPLNIT]</w:t>
      </w:r>
    </w:p>
    <w:p w14:paraId="58605E5A" w14:textId="77777777" w:rsidR="00FF77DF" w:rsidRDefault="00714EBA" w:rsidP="00FF77DF">
      <w:pPr>
        <w:pStyle w:val="SubjectSpecification-ContractCzechRadio"/>
      </w:pPr>
      <w:r>
        <w:tab/>
      </w:r>
      <w:r>
        <w:tab/>
      </w:r>
      <w:r>
        <w:tab/>
      </w:r>
      <w:r>
        <w:tab/>
      </w:r>
      <w:r>
        <w:tab/>
      </w:r>
      <w:r>
        <w:tab/>
      </w:r>
      <w:r>
        <w:tab/>
      </w:r>
      <w:r>
        <w:tab/>
        <w:t xml:space="preserve">e-mail: </w:t>
      </w:r>
      <w:r>
        <w:rPr>
          <w:rFonts w:cs="Arial"/>
          <w:szCs w:val="20"/>
        </w:rPr>
        <w:t>[</w:t>
      </w:r>
      <w:r w:rsidRPr="00520707">
        <w:rPr>
          <w:rFonts w:cs="Arial"/>
          <w:szCs w:val="20"/>
          <w:highlight w:val="lightGray"/>
        </w:rPr>
        <w:t>DOPLNIT]</w:t>
      </w:r>
      <w:r w:rsidR="00CC7B63" w:rsidRPr="00520707">
        <w:rPr>
          <w:rFonts w:cs="Arial"/>
          <w:szCs w:val="20"/>
          <w:highlight w:val="lightGray"/>
        </w:rPr>
        <w:t>@</w:t>
      </w:r>
      <w:r w:rsidR="00CC7B63">
        <w:rPr>
          <w:rFonts w:cs="Arial"/>
          <w:szCs w:val="20"/>
        </w:rPr>
        <w:t>rozhlas.cz</w:t>
      </w:r>
    </w:p>
    <w:p w14:paraId="0410786B" w14:textId="77777777" w:rsidR="00823DB0" w:rsidRDefault="00823DB0" w:rsidP="00FF77DF">
      <w:pPr>
        <w:rPr>
          <w:color w:val="000F37"/>
        </w:rPr>
      </w:pPr>
    </w:p>
    <w:p w14:paraId="06E84C8F" w14:textId="77777777" w:rsidR="00F668B8" w:rsidRPr="00FF77DF" w:rsidRDefault="00714EBA" w:rsidP="00FF77DF">
      <w:pPr>
        <w:rPr>
          <w:color w:val="000F37"/>
        </w:rPr>
      </w:pPr>
      <w:r w:rsidRPr="00FF77DF">
        <w:rPr>
          <w:color w:val="000F37"/>
        </w:rPr>
        <w:t>(dále jen jako „</w:t>
      </w:r>
      <w:r w:rsidRPr="00FF77DF">
        <w:rPr>
          <w:b/>
          <w:color w:val="000F37"/>
        </w:rPr>
        <w:t>objednatel</w:t>
      </w:r>
      <w:r w:rsidRPr="00FF77DF">
        <w:rPr>
          <w:color w:val="000F37"/>
        </w:rPr>
        <w:t>“)</w:t>
      </w:r>
    </w:p>
    <w:p w14:paraId="18CDB975" w14:textId="77777777" w:rsidR="00F668B8" w:rsidRPr="00F668B8" w:rsidRDefault="00F668B8" w:rsidP="00F668B8"/>
    <w:p w14:paraId="27507720" w14:textId="77777777" w:rsidR="00F668B8" w:rsidRPr="00F668B8" w:rsidRDefault="00714EBA" w:rsidP="00F668B8">
      <w:r w:rsidRPr="00F668B8">
        <w:t>a</w:t>
      </w:r>
    </w:p>
    <w:p w14:paraId="54F6D440" w14:textId="77777777" w:rsidR="00F668B8" w:rsidRPr="00F668B8" w:rsidRDefault="00F668B8" w:rsidP="00F668B8"/>
    <w:p w14:paraId="1C397BFC" w14:textId="77777777" w:rsidR="00F668B8" w:rsidRPr="00520707" w:rsidRDefault="00714EBA" w:rsidP="00F668B8">
      <w:pPr>
        <w:rPr>
          <w:rFonts w:cs="Arial"/>
          <w:b/>
          <w:color w:val="000F37"/>
          <w:szCs w:val="20"/>
          <w:highlight w:val="lightGray"/>
        </w:rPr>
      </w:pPr>
      <w:r w:rsidRPr="00F668B8">
        <w:rPr>
          <w:rFonts w:cs="Arial"/>
          <w:b/>
          <w:color w:val="000F37"/>
          <w:szCs w:val="20"/>
        </w:rPr>
        <w:t>[</w:t>
      </w:r>
      <w:r w:rsidRPr="00520707">
        <w:rPr>
          <w:rFonts w:cs="Arial"/>
          <w:b/>
          <w:color w:val="000F37"/>
          <w:szCs w:val="20"/>
          <w:highlight w:val="lightGray"/>
        </w:rPr>
        <w:t>DOPLNIT JMÉNO A PŘÍJMENÍ NEBO FIRMU]</w:t>
      </w:r>
    </w:p>
    <w:p w14:paraId="64563921" w14:textId="77777777" w:rsidR="00F668B8" w:rsidRPr="00520707" w:rsidRDefault="00714EBA" w:rsidP="00F668B8">
      <w:pPr>
        <w:rPr>
          <w:color w:val="000F37"/>
          <w:highlight w:val="lightGray"/>
        </w:rPr>
      </w:pPr>
      <w:r w:rsidRPr="00520707">
        <w:rPr>
          <w:rFonts w:cs="Arial"/>
          <w:color w:val="000F37"/>
          <w:szCs w:val="20"/>
          <w:highlight w:val="lightGray"/>
        </w:rPr>
        <w:t>[</w:t>
      </w:r>
      <w:r w:rsidRPr="00520707">
        <w:rPr>
          <w:color w:val="000F37"/>
          <w:highlight w:val="lightGray"/>
        </w:rPr>
        <w:t>DOPLNIT ZÁPIS DO OBCHODNÍHO REJSTŘÍKU ČI JINÉHO REJSTŘÍKU</w:t>
      </w:r>
      <w:r w:rsidRPr="00520707">
        <w:rPr>
          <w:rFonts w:cs="Arial"/>
          <w:color w:val="000F37"/>
          <w:szCs w:val="20"/>
          <w:highlight w:val="lightGray"/>
        </w:rPr>
        <w:t>]</w:t>
      </w:r>
    </w:p>
    <w:p w14:paraId="5ADA84DF" w14:textId="77777777" w:rsidR="00F668B8" w:rsidRPr="00FF77DF" w:rsidRDefault="00714EBA" w:rsidP="00F668B8">
      <w:pPr>
        <w:rPr>
          <w:rFonts w:cs="Arial"/>
          <w:color w:val="000F37"/>
          <w:szCs w:val="20"/>
        </w:rPr>
      </w:pPr>
      <w:r w:rsidRPr="00520707">
        <w:rPr>
          <w:rFonts w:cs="Arial"/>
          <w:color w:val="000F37"/>
          <w:szCs w:val="20"/>
          <w:highlight w:val="lightGray"/>
        </w:rPr>
        <w:t>[DOPLNIT MÍSTO PODNIKÁNÍ/BYDLIŠTĚ/SÍDLO]</w:t>
      </w:r>
    </w:p>
    <w:p w14:paraId="0C284FB5" w14:textId="77777777" w:rsidR="00FF77DF" w:rsidRPr="00FF77DF" w:rsidRDefault="00714EBA" w:rsidP="00FF77DF">
      <w:pPr>
        <w:rPr>
          <w:color w:val="000F37"/>
        </w:rPr>
      </w:pPr>
      <w:r>
        <w:rPr>
          <w:rFonts w:cs="Arial"/>
          <w:color w:val="000F37"/>
          <w:szCs w:val="20"/>
        </w:rPr>
        <w:t xml:space="preserve">zastoupená: </w:t>
      </w:r>
      <w:r w:rsidRPr="00FF77DF">
        <w:rPr>
          <w:rFonts w:cs="Arial"/>
          <w:color w:val="000F37"/>
          <w:szCs w:val="20"/>
        </w:rPr>
        <w:t>[</w:t>
      </w:r>
      <w:r w:rsidRPr="00520707">
        <w:rPr>
          <w:rFonts w:cs="Arial"/>
          <w:color w:val="000F37"/>
          <w:szCs w:val="20"/>
          <w:highlight w:val="lightGray"/>
        </w:rPr>
        <w:t>V PŘÍPADĚ PRÁVNÍCKÉ OSOBY DOPLNIT ZÁSTUPCE]</w:t>
      </w:r>
    </w:p>
    <w:p w14:paraId="01868D6D" w14:textId="77777777" w:rsidR="00F668B8" w:rsidRPr="00FF77DF" w:rsidRDefault="00714EBA" w:rsidP="00FF77DF">
      <w:pPr>
        <w:rPr>
          <w:rFonts w:cs="Arial"/>
          <w:color w:val="000F37"/>
          <w:szCs w:val="20"/>
        </w:rPr>
      </w:pPr>
      <w:r w:rsidRPr="00520707">
        <w:rPr>
          <w:rFonts w:cs="Arial"/>
          <w:color w:val="000F37"/>
          <w:szCs w:val="20"/>
          <w:highlight w:val="lightGray"/>
        </w:rPr>
        <w:t>[DOPLNIT RČ nebo IČ</w:t>
      </w:r>
      <w:r w:rsidR="003E63E2" w:rsidRPr="00520707">
        <w:rPr>
          <w:rFonts w:cs="Arial"/>
          <w:color w:val="000F37"/>
          <w:szCs w:val="20"/>
          <w:highlight w:val="lightGray"/>
        </w:rPr>
        <w:t>O</w:t>
      </w:r>
      <w:r w:rsidR="00FF77DF" w:rsidRPr="00520707">
        <w:rPr>
          <w:rFonts w:cs="Arial"/>
          <w:color w:val="000F37"/>
          <w:szCs w:val="20"/>
          <w:highlight w:val="lightGray"/>
        </w:rPr>
        <w:t>, DIOPLNIT DIČ</w:t>
      </w:r>
      <w:r w:rsidRPr="00520707">
        <w:rPr>
          <w:rFonts w:cs="Arial"/>
          <w:color w:val="000F37"/>
          <w:szCs w:val="20"/>
          <w:highlight w:val="lightGray"/>
        </w:rPr>
        <w:t>]</w:t>
      </w:r>
    </w:p>
    <w:p w14:paraId="21EC4AB1" w14:textId="77777777" w:rsidR="00F668B8" w:rsidRPr="00FF77DF" w:rsidRDefault="00714EBA" w:rsidP="00F668B8">
      <w:pPr>
        <w:rPr>
          <w:rFonts w:cs="Arial"/>
          <w:color w:val="000F37"/>
          <w:szCs w:val="20"/>
        </w:rPr>
      </w:pPr>
      <w:r w:rsidRPr="00FF77DF">
        <w:rPr>
          <w:rFonts w:cs="Arial"/>
          <w:color w:val="000F37"/>
          <w:szCs w:val="20"/>
        </w:rPr>
        <w:t xml:space="preserve">bankovní </w:t>
      </w:r>
      <w:proofErr w:type="gramStart"/>
      <w:r w:rsidRPr="00FF77DF">
        <w:rPr>
          <w:rFonts w:cs="Arial"/>
          <w:color w:val="000F37"/>
          <w:szCs w:val="20"/>
        </w:rPr>
        <w:t>spojení:[</w:t>
      </w:r>
      <w:proofErr w:type="gramEnd"/>
      <w:r w:rsidRPr="00520707">
        <w:rPr>
          <w:rFonts w:cs="Arial"/>
          <w:color w:val="000F37"/>
          <w:szCs w:val="20"/>
          <w:highlight w:val="lightGray"/>
        </w:rPr>
        <w:t>DOPLNIT]</w:t>
      </w:r>
      <w:r w:rsidR="00FF77DF" w:rsidRPr="00520707">
        <w:rPr>
          <w:rFonts w:cs="Arial"/>
          <w:color w:val="000F37"/>
          <w:szCs w:val="20"/>
          <w:highlight w:val="lightGray"/>
        </w:rPr>
        <w:t>,</w:t>
      </w:r>
      <w:r w:rsidR="00FF77DF" w:rsidRPr="00FF77DF">
        <w:rPr>
          <w:rFonts w:cs="Arial"/>
          <w:color w:val="000F37"/>
          <w:szCs w:val="20"/>
        </w:rPr>
        <w:t xml:space="preserve"> č</w:t>
      </w:r>
      <w:r w:rsidR="00D74F8F">
        <w:rPr>
          <w:rFonts w:cs="Arial"/>
          <w:color w:val="000F37"/>
          <w:szCs w:val="20"/>
        </w:rPr>
        <w:t>íslo</w:t>
      </w:r>
      <w:r w:rsidR="00D74F8F" w:rsidRPr="00FF77DF">
        <w:rPr>
          <w:rFonts w:cs="Arial"/>
          <w:color w:val="000F37"/>
          <w:szCs w:val="20"/>
        </w:rPr>
        <w:t xml:space="preserve"> </w:t>
      </w:r>
      <w:r w:rsidR="00FF77DF" w:rsidRPr="00FF77DF">
        <w:rPr>
          <w:rFonts w:cs="Arial"/>
          <w:color w:val="000F37"/>
          <w:szCs w:val="20"/>
        </w:rPr>
        <w:t>ú</w:t>
      </w:r>
      <w:r w:rsidR="00D74F8F">
        <w:rPr>
          <w:rFonts w:cs="Arial"/>
          <w:color w:val="000F37"/>
          <w:szCs w:val="20"/>
        </w:rPr>
        <w:t>čtu</w:t>
      </w:r>
      <w:r w:rsidR="00D74F8F" w:rsidRPr="00FF77DF">
        <w:rPr>
          <w:rFonts w:cs="Arial"/>
          <w:color w:val="000F37"/>
          <w:szCs w:val="20"/>
        </w:rPr>
        <w:t xml:space="preserve">: </w:t>
      </w:r>
      <w:r w:rsidRPr="00FF77DF">
        <w:rPr>
          <w:rFonts w:cs="Arial"/>
          <w:color w:val="000F37"/>
          <w:szCs w:val="20"/>
        </w:rPr>
        <w:t>[</w:t>
      </w:r>
      <w:r w:rsidRPr="00520707">
        <w:rPr>
          <w:rFonts w:cs="Arial"/>
          <w:color w:val="000F37"/>
          <w:szCs w:val="20"/>
          <w:highlight w:val="lightGray"/>
        </w:rPr>
        <w:t>DOPLNIT]</w:t>
      </w:r>
    </w:p>
    <w:p w14:paraId="00FA35B5" w14:textId="77777777" w:rsidR="00F668B8" w:rsidRPr="00FF77DF" w:rsidRDefault="00714EBA" w:rsidP="00F668B8">
      <w:pPr>
        <w:rPr>
          <w:color w:val="000F37"/>
        </w:rPr>
      </w:pPr>
      <w:r w:rsidRPr="00FF77DF">
        <w:rPr>
          <w:color w:val="000F37"/>
        </w:rPr>
        <w:t xml:space="preserve">zástupce pro věcná jednání </w:t>
      </w:r>
      <w:r w:rsidRPr="00FF77DF">
        <w:rPr>
          <w:color w:val="000F37"/>
        </w:rPr>
        <w:tab/>
      </w:r>
      <w:r w:rsidRPr="00FF77DF">
        <w:rPr>
          <w:rFonts w:cs="Arial"/>
          <w:color w:val="000F37"/>
          <w:szCs w:val="20"/>
        </w:rPr>
        <w:t>[</w:t>
      </w:r>
      <w:r w:rsidRPr="00520707">
        <w:rPr>
          <w:rFonts w:cs="Arial"/>
          <w:color w:val="000F37"/>
          <w:szCs w:val="20"/>
          <w:highlight w:val="lightGray"/>
        </w:rPr>
        <w:t>DOPLNIT]</w:t>
      </w:r>
    </w:p>
    <w:p w14:paraId="19EB11B9" w14:textId="77777777" w:rsidR="00F668B8" w:rsidRPr="00FF77DF" w:rsidRDefault="00714EBA" w:rsidP="00F668B8">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520707">
        <w:rPr>
          <w:rFonts w:cs="Arial"/>
          <w:color w:val="000F37"/>
          <w:szCs w:val="20"/>
          <w:highlight w:val="lightGray"/>
        </w:rPr>
        <w:t>DOPLNIT]</w:t>
      </w:r>
    </w:p>
    <w:p w14:paraId="6A13A170" w14:textId="77777777" w:rsidR="00F668B8" w:rsidRPr="00FF77DF" w:rsidRDefault="00714EBA" w:rsidP="00F668B8">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520707">
        <w:rPr>
          <w:rFonts w:cs="Arial"/>
          <w:color w:val="000F37"/>
          <w:szCs w:val="20"/>
          <w:highlight w:val="lightGray"/>
        </w:rPr>
        <w:t>DOPLNIT</w:t>
      </w:r>
      <w:r w:rsidR="00FF77DF" w:rsidRPr="00FF77DF">
        <w:rPr>
          <w:rFonts w:cs="Arial"/>
          <w:color w:val="000F37"/>
          <w:szCs w:val="20"/>
        </w:rPr>
        <w:t>]</w:t>
      </w:r>
    </w:p>
    <w:p w14:paraId="0E252E5E" w14:textId="77777777" w:rsidR="00823DB0" w:rsidRDefault="00823DB0" w:rsidP="00F668B8">
      <w:pPr>
        <w:rPr>
          <w:color w:val="000F37"/>
        </w:rPr>
      </w:pPr>
    </w:p>
    <w:p w14:paraId="4370761C" w14:textId="77777777" w:rsidR="00F668B8" w:rsidRPr="00FF77DF" w:rsidRDefault="00714EBA" w:rsidP="00F668B8">
      <w:pPr>
        <w:rPr>
          <w:color w:val="000F37"/>
        </w:rPr>
      </w:pPr>
      <w:r w:rsidRPr="00FF77DF">
        <w:rPr>
          <w:color w:val="000F37"/>
        </w:rPr>
        <w:t>(dále jen jako „</w:t>
      </w:r>
      <w:r w:rsidRPr="00FF77DF">
        <w:rPr>
          <w:b/>
          <w:color w:val="000F37"/>
        </w:rPr>
        <w:t>zhotovitel</w:t>
      </w:r>
      <w:r w:rsidRPr="00FF77DF">
        <w:rPr>
          <w:color w:val="000F37"/>
        </w:rPr>
        <w:t>“)</w:t>
      </w:r>
    </w:p>
    <w:p w14:paraId="4C6FDF39" w14:textId="77777777" w:rsidR="00F668B8" w:rsidRPr="00F668B8" w:rsidRDefault="00F668B8" w:rsidP="00F668B8"/>
    <w:p w14:paraId="7AD35962" w14:textId="77777777" w:rsidR="00F668B8" w:rsidRPr="00F668B8" w:rsidRDefault="00714EBA" w:rsidP="00F668B8">
      <w:pPr>
        <w:jc w:val="center"/>
      </w:pPr>
      <w:r w:rsidRPr="00F668B8">
        <w:t>uzavírají v souladu s ustanovením § 2586 a násl. zákona č. 89/2012 Sb., občanský zákoník, ve znění pozdějších předpisů (dále jen „</w:t>
      </w:r>
      <w:r w:rsidRPr="00FF77DF">
        <w:rPr>
          <w:b/>
        </w:rPr>
        <w:t>OZ</w:t>
      </w:r>
      <w:r w:rsidRPr="00F668B8">
        <w:t xml:space="preserve">“) a v souladu s článkem II. rámcové </w:t>
      </w:r>
      <w:r w:rsidR="00FF77DF">
        <w:t>dohod</w:t>
      </w:r>
      <w:r w:rsidRPr="00F668B8">
        <w:t xml:space="preserve">y o dílo </w:t>
      </w:r>
      <w:r w:rsidR="00823DB0">
        <w:t>s jedním účastníkem</w:t>
      </w:r>
      <w:r w:rsidR="00492F04">
        <w:rPr>
          <w:rFonts w:cs="Arial"/>
          <w:b/>
          <w:szCs w:val="20"/>
        </w:rPr>
        <w:t xml:space="preserve"> </w:t>
      </w:r>
      <w:r w:rsidR="00FF77DF" w:rsidRPr="00FF77DF">
        <w:rPr>
          <w:rFonts w:cs="Arial"/>
          <w:szCs w:val="20"/>
        </w:rPr>
        <w:t xml:space="preserve">ze </w:t>
      </w:r>
      <w:proofErr w:type="gramStart"/>
      <w:r w:rsidR="00FF77DF" w:rsidRPr="00FF77DF">
        <w:rPr>
          <w:rFonts w:cs="Arial"/>
          <w:szCs w:val="20"/>
        </w:rPr>
        <w:t>dne</w:t>
      </w:r>
      <w:r w:rsidR="00FF77DF">
        <w:rPr>
          <w:rFonts w:cs="Arial"/>
          <w:b/>
          <w:szCs w:val="20"/>
        </w:rPr>
        <w:t xml:space="preserve">  </w:t>
      </w:r>
      <w:r w:rsidR="00FF77DF" w:rsidRPr="00FF77DF">
        <w:rPr>
          <w:rFonts w:cs="Arial"/>
          <w:color w:val="000F37"/>
          <w:szCs w:val="20"/>
        </w:rPr>
        <w:t>[</w:t>
      </w:r>
      <w:proofErr w:type="gramEnd"/>
      <w:r w:rsidR="00FF77DF" w:rsidRPr="00520707">
        <w:rPr>
          <w:rFonts w:cs="Arial"/>
          <w:color w:val="000F37"/>
          <w:szCs w:val="20"/>
          <w:highlight w:val="lightGray"/>
        </w:rPr>
        <w:t>DOPLNIT]</w:t>
      </w:r>
      <w:r w:rsidR="00492F04">
        <w:rPr>
          <w:rFonts w:cs="Arial"/>
          <w:color w:val="000F37"/>
          <w:szCs w:val="20"/>
        </w:rPr>
        <w:t xml:space="preserve"> (dá</w:t>
      </w:r>
      <w:r w:rsidR="00FF77DF">
        <w:rPr>
          <w:rFonts w:cs="Arial"/>
          <w:color w:val="000F37"/>
          <w:szCs w:val="20"/>
        </w:rPr>
        <w:t>l</w:t>
      </w:r>
      <w:r w:rsidR="00492F04">
        <w:rPr>
          <w:rFonts w:cs="Arial"/>
          <w:color w:val="000F37"/>
          <w:szCs w:val="20"/>
        </w:rPr>
        <w:t>e</w:t>
      </w:r>
      <w:r w:rsidR="00FF77DF">
        <w:rPr>
          <w:rFonts w:cs="Arial"/>
          <w:color w:val="000F37"/>
          <w:szCs w:val="20"/>
        </w:rPr>
        <w:t xml:space="preserve"> jen „</w:t>
      </w:r>
      <w:r w:rsidR="00FF77DF" w:rsidRPr="00FF77DF">
        <w:rPr>
          <w:rFonts w:cs="Arial"/>
          <w:b/>
          <w:color w:val="000F37"/>
          <w:szCs w:val="20"/>
        </w:rPr>
        <w:t>rámcová dohoda</w:t>
      </w:r>
      <w:r w:rsidR="00FF77DF">
        <w:rPr>
          <w:rFonts w:cs="Arial"/>
          <w:color w:val="000F37"/>
          <w:szCs w:val="20"/>
        </w:rPr>
        <w:t xml:space="preserve">“) </w:t>
      </w:r>
      <w:r w:rsidRPr="00F668B8">
        <w:t>tuto dílčí smlouvu o dílo (dále jen jako „</w:t>
      </w:r>
      <w:r w:rsidRPr="00FF77DF">
        <w:rPr>
          <w:b/>
        </w:rPr>
        <w:t>smlouva</w:t>
      </w:r>
      <w:r w:rsidRPr="00F668B8">
        <w:t>“)</w:t>
      </w:r>
    </w:p>
    <w:p w14:paraId="1918EFFA" w14:textId="77777777" w:rsidR="00F668B8" w:rsidRPr="00F668B8" w:rsidRDefault="00714EBA" w:rsidP="00C37123">
      <w:pPr>
        <w:pStyle w:val="Heading-Number-ContractCzechRadio"/>
        <w:numPr>
          <w:ilvl w:val="0"/>
          <w:numId w:val="22"/>
        </w:numPr>
      </w:pPr>
      <w:r w:rsidRPr="00F668B8">
        <w:t>Předmět smlouvy</w:t>
      </w:r>
    </w:p>
    <w:p w14:paraId="6CBB0888" w14:textId="77777777" w:rsidR="00F668B8" w:rsidRDefault="00714EBA" w:rsidP="00F668B8">
      <w:pPr>
        <w:numPr>
          <w:ilvl w:val="1"/>
          <w:numId w:val="17"/>
        </w:numPr>
        <w:spacing w:after="250"/>
        <w:jc w:val="both"/>
      </w:pPr>
      <w:r w:rsidRPr="00F668B8">
        <w:t xml:space="preserve">Předmětem této smlouvy je povinnost zhotovitele </w:t>
      </w:r>
      <w:r w:rsidR="005C1456">
        <w:t>provést na svůj náklad a nebezpečí pro objednatele</w:t>
      </w:r>
      <w:r w:rsidR="005C1456" w:rsidRPr="00F668B8">
        <w:t xml:space="preserve"> </w:t>
      </w:r>
      <w:r w:rsidRPr="00F668B8">
        <w:t>následující dílo: [</w:t>
      </w:r>
      <w:r w:rsidRPr="00520707">
        <w:rPr>
          <w:b/>
          <w:highlight w:val="lightGray"/>
        </w:rPr>
        <w:t>DOPLNIT</w:t>
      </w:r>
      <w:r w:rsidRPr="00520707">
        <w:rPr>
          <w:highlight w:val="lightGray"/>
        </w:rPr>
        <w:t>],</w:t>
      </w:r>
      <w:r w:rsidR="00CC7B63">
        <w:t xml:space="preserve"> blíže specifikované v příloze smlouvy,</w:t>
      </w:r>
      <w:r w:rsidRPr="00F668B8">
        <w:t xml:space="preserve"> to vše dle podmínek stanovených v této smlouvě </w:t>
      </w:r>
      <w:r w:rsidR="00823DB0" w:rsidRPr="00F668B8">
        <w:t>(dále také jako „</w:t>
      </w:r>
      <w:r w:rsidR="00823DB0" w:rsidRPr="00823DB0">
        <w:rPr>
          <w:b/>
        </w:rPr>
        <w:t>dílo</w:t>
      </w:r>
      <w:r w:rsidR="00823DB0" w:rsidRPr="00F668B8">
        <w:t>“)</w:t>
      </w:r>
      <w:r w:rsidR="00823DB0">
        <w:t xml:space="preserve"> </w:t>
      </w:r>
      <w:r w:rsidR="00F27A9B">
        <w:t>a umožnit objednateli</w:t>
      </w:r>
      <w:r w:rsidRPr="00F668B8">
        <w:t xml:space="preserve"> nabýt </w:t>
      </w:r>
      <w:r w:rsidR="003E63E2">
        <w:t>vlastnické</w:t>
      </w:r>
      <w:r w:rsidRPr="00F668B8">
        <w:t xml:space="preserve"> právo k dílu na straně jedné a povinnost objednatele dílo převzít a zaplatit zhotoviteli cenu na straně druhé. </w:t>
      </w:r>
    </w:p>
    <w:p w14:paraId="5E434AE1" w14:textId="77777777" w:rsidR="00823DB0" w:rsidRDefault="00714EBA" w:rsidP="00823DB0">
      <w:pPr>
        <w:pStyle w:val="ListNumber-ContractCzechRadio"/>
      </w:pPr>
      <w:r>
        <w:t>V případě, že je zhotovitel dle specifikace díla povinen</w:t>
      </w:r>
      <w:r w:rsidR="00AD1109">
        <w:t>,</w:t>
      </w:r>
      <w:r>
        <w:t xml:space="preserve"> v rámci své povinnosti provádět dílo</w:t>
      </w:r>
      <w:r w:rsidR="00AD1109">
        <w:t>,</w:t>
      </w:r>
      <w:r>
        <w:t xml:space="preserve"> dodat objednateli jakékoliv zboží, je řádné dodání tohoto zboží považováno za </w:t>
      </w:r>
      <w:r w:rsidRPr="002B1565">
        <w:t xml:space="preserve">součást </w:t>
      </w:r>
      <w:r>
        <w:t>díla, bez</w:t>
      </w:r>
      <w:r w:rsidRPr="0044705E">
        <w:t xml:space="preserve"> jeho</w:t>
      </w:r>
      <w:r>
        <w:t>ž</w:t>
      </w:r>
      <w:r w:rsidRPr="0044705E">
        <w:t xml:space="preserve"> dodání není </w:t>
      </w:r>
      <w:r>
        <w:t>možné dílo považovat za řádně</w:t>
      </w:r>
      <w:r w:rsidR="003E63E2">
        <w:t xml:space="preserve"> </w:t>
      </w:r>
      <w:r>
        <w:t>dokončené. Hodnota takového zboží, jakož i náklady na jeho dodání, jsou</w:t>
      </w:r>
      <w:r w:rsidRPr="0044705E">
        <w:t xml:space="preserve"> zahrnut</w:t>
      </w:r>
      <w:r>
        <w:t>y v ceně díla.</w:t>
      </w:r>
    </w:p>
    <w:p w14:paraId="569C9525" w14:textId="77777777" w:rsidR="00823DB0" w:rsidRPr="00F668B8" w:rsidRDefault="00714EBA" w:rsidP="00823DB0">
      <w:pPr>
        <w:pStyle w:val="ListNumber-ContractCzechRadio"/>
      </w:pPr>
      <w:r>
        <w:t xml:space="preserve">Zhotovitel </w:t>
      </w:r>
      <w:r>
        <w:rPr>
          <w:rFonts w:eastAsia="Times New Roman" w:cs="Arial"/>
          <w:bCs/>
          <w:kern w:val="32"/>
          <w:szCs w:val="20"/>
        </w:rPr>
        <w:t xml:space="preserve">je povinen objednateli dílo odevzdat včetně veškeré dokumentace, která je nezbytná k tomu, aby dílo mohlo sloužit svému účelu. </w:t>
      </w:r>
    </w:p>
    <w:p w14:paraId="50128C80" w14:textId="77777777" w:rsidR="00F668B8" w:rsidRPr="00F668B8" w:rsidRDefault="00714EBA" w:rsidP="00F668B8">
      <w:pPr>
        <w:keepNext/>
        <w:keepLines/>
        <w:numPr>
          <w:ilvl w:val="0"/>
          <w:numId w:val="17"/>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Místo a doba plnění</w:t>
      </w:r>
    </w:p>
    <w:p w14:paraId="72A4DF17" w14:textId="77777777" w:rsidR="00F668B8" w:rsidRPr="00F668B8" w:rsidRDefault="00714EBA" w:rsidP="00F668B8">
      <w:pPr>
        <w:numPr>
          <w:ilvl w:val="1"/>
          <w:numId w:val="17"/>
        </w:numPr>
        <w:spacing w:after="250"/>
        <w:jc w:val="both"/>
      </w:pPr>
      <w:r w:rsidRPr="00F668B8">
        <w:t>Místem provádění díla je [</w:t>
      </w:r>
      <w:r w:rsidRPr="00520707">
        <w:rPr>
          <w:b/>
          <w:highlight w:val="lightGray"/>
        </w:rPr>
        <w:t>DOPLNIT</w:t>
      </w:r>
      <w:r w:rsidRPr="00520707">
        <w:rPr>
          <w:highlight w:val="lightGray"/>
        </w:rPr>
        <w:t>].</w:t>
      </w:r>
      <w:r w:rsidRPr="00F668B8">
        <w:t xml:space="preserve"> Místem odevzdání díla</w:t>
      </w:r>
      <w:r w:rsidR="00823DB0">
        <w:t xml:space="preserve"> ob</w:t>
      </w:r>
      <w:r w:rsidR="00AD1109">
        <w:t>j</w:t>
      </w:r>
      <w:r w:rsidR="00823DB0">
        <w:t>ednateli</w:t>
      </w:r>
      <w:r w:rsidRPr="00F668B8">
        <w:t xml:space="preserve"> je [</w:t>
      </w:r>
      <w:r w:rsidRPr="00520707">
        <w:rPr>
          <w:b/>
          <w:highlight w:val="lightGray"/>
        </w:rPr>
        <w:t>DOPLNIT</w:t>
      </w:r>
      <w:r w:rsidRPr="00520707">
        <w:rPr>
          <w:highlight w:val="lightGray"/>
        </w:rPr>
        <w:t>]</w:t>
      </w:r>
      <w:r w:rsidRPr="00520707">
        <w:rPr>
          <w:rFonts w:cs="Arial"/>
          <w:szCs w:val="20"/>
          <w:highlight w:val="lightGray"/>
        </w:rPr>
        <w:t>.</w:t>
      </w:r>
    </w:p>
    <w:p w14:paraId="3A0F7855" w14:textId="77777777" w:rsidR="00F668B8" w:rsidRPr="00F668B8" w:rsidRDefault="00714EBA" w:rsidP="00F668B8">
      <w:pPr>
        <w:numPr>
          <w:ilvl w:val="1"/>
          <w:numId w:val="17"/>
        </w:numPr>
        <w:spacing w:after="250"/>
        <w:jc w:val="both"/>
      </w:pPr>
      <w:r w:rsidRPr="00F668B8">
        <w:lastRenderedPageBreak/>
        <w:t xml:space="preserve">Zhotovitel se zavazuje odevzdat dílo v místě </w:t>
      </w:r>
      <w:r w:rsidR="00AD1109">
        <w:t>odevzdání díla</w:t>
      </w:r>
      <w:r w:rsidR="00AD1109" w:rsidRPr="00F668B8">
        <w:t xml:space="preserve"> </w:t>
      </w:r>
      <w:r w:rsidRPr="00F668B8">
        <w:t xml:space="preserve">na vlastní náklad </w:t>
      </w:r>
      <w:r w:rsidR="003E63E2">
        <w:t xml:space="preserve">a nebezpečí </w:t>
      </w:r>
      <w:r w:rsidRPr="00F668B8">
        <w:t>nejpozději do [</w:t>
      </w:r>
      <w:r w:rsidRPr="00520707">
        <w:rPr>
          <w:b/>
          <w:highlight w:val="lightGray"/>
        </w:rPr>
        <w:t>DOPLNIT</w:t>
      </w:r>
      <w:r w:rsidRPr="00520707">
        <w:rPr>
          <w:highlight w:val="lightGray"/>
        </w:rPr>
        <w:t>]</w:t>
      </w:r>
      <w:r w:rsidRPr="00F668B8">
        <w:t xml:space="preserve"> </w:t>
      </w:r>
      <w:r w:rsidRPr="00F668B8">
        <w:rPr>
          <w:rFonts w:cs="Arial"/>
          <w:b/>
          <w:szCs w:val="20"/>
        </w:rPr>
        <w:t xml:space="preserve">ode dne </w:t>
      </w:r>
      <w:r w:rsidR="00492F04">
        <w:rPr>
          <w:rFonts w:cs="Arial"/>
          <w:b/>
          <w:szCs w:val="20"/>
        </w:rPr>
        <w:t>účinnosti této smlouvy</w:t>
      </w:r>
      <w:r w:rsidRPr="00F668B8">
        <w:rPr>
          <w:rFonts w:cs="Arial"/>
          <w:szCs w:val="20"/>
        </w:rPr>
        <w:t xml:space="preserve">. </w:t>
      </w:r>
      <w:r w:rsidR="00CC7B63" w:rsidRPr="004545D6">
        <w:t xml:space="preserve">Na přesném datu započetí provádění díla a jeho způsobu je zhotovitel povinen se </w:t>
      </w:r>
      <w:r w:rsidR="00CC7B63">
        <w:t xml:space="preserve">předem písemně </w:t>
      </w:r>
      <w:r w:rsidR="00CC7B63" w:rsidRPr="004545D6">
        <w:t>dohodnout s objednatelem.</w:t>
      </w:r>
    </w:p>
    <w:p w14:paraId="7E881BD5" w14:textId="77777777" w:rsidR="00F668B8" w:rsidRPr="00F668B8" w:rsidRDefault="00714EBA" w:rsidP="00F668B8">
      <w:pPr>
        <w:keepNext/>
        <w:keepLines/>
        <w:numPr>
          <w:ilvl w:val="0"/>
          <w:numId w:val="17"/>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Cena a platební podmínky</w:t>
      </w:r>
    </w:p>
    <w:p w14:paraId="46A0BB1B" w14:textId="77777777" w:rsidR="00F668B8" w:rsidRDefault="00714EBA" w:rsidP="00F668B8">
      <w:pPr>
        <w:numPr>
          <w:ilvl w:val="1"/>
          <w:numId w:val="17"/>
        </w:numPr>
        <w:spacing w:after="250"/>
        <w:jc w:val="both"/>
      </w:pPr>
      <w:r w:rsidRPr="00F668B8">
        <w:t xml:space="preserve">Cena </w:t>
      </w:r>
      <w:r w:rsidR="00823DB0">
        <w:t xml:space="preserve">díla </w:t>
      </w:r>
      <w:r w:rsidRPr="00F668B8">
        <w:t xml:space="preserve">je </w:t>
      </w:r>
      <w:r w:rsidR="00823DB0">
        <w:t>určena</w:t>
      </w:r>
      <w:r w:rsidRPr="00F668B8">
        <w:t xml:space="preserve"> </w:t>
      </w:r>
      <w:r w:rsidR="00FF77DF">
        <w:t xml:space="preserve">v souladu s rámcovou dohodou </w:t>
      </w:r>
      <w:r w:rsidRPr="00F668B8">
        <w:t xml:space="preserve">a činí </w:t>
      </w:r>
      <w:r w:rsidRPr="00F668B8">
        <w:rPr>
          <w:rFonts w:cs="Arial"/>
          <w:b/>
          <w:szCs w:val="20"/>
        </w:rPr>
        <w:t>[</w:t>
      </w:r>
      <w:r w:rsidRPr="00520707">
        <w:rPr>
          <w:rFonts w:cs="Arial"/>
          <w:b/>
          <w:szCs w:val="20"/>
          <w:highlight w:val="lightGray"/>
        </w:rPr>
        <w:t>DOPLNIT</w:t>
      </w:r>
      <w:proofErr w:type="gramStart"/>
      <w:r w:rsidRPr="00520707">
        <w:rPr>
          <w:rFonts w:cs="Arial"/>
          <w:b/>
          <w:szCs w:val="20"/>
          <w:highlight w:val="lightGray"/>
        </w:rPr>
        <w:t>],-</w:t>
      </w:r>
      <w:proofErr w:type="gramEnd"/>
      <w:r w:rsidRPr="00FF77DF">
        <w:rPr>
          <w:rFonts w:cs="Arial"/>
          <w:b/>
          <w:szCs w:val="20"/>
        </w:rPr>
        <w:t xml:space="preserve"> </w:t>
      </w:r>
      <w:r w:rsidRPr="00FF77DF">
        <w:rPr>
          <w:b/>
        </w:rPr>
        <w:t>Kč</w:t>
      </w:r>
      <w:r w:rsidRPr="00F668B8">
        <w:t xml:space="preserve"> (slovy: </w:t>
      </w:r>
      <w:r w:rsidRPr="00520707">
        <w:rPr>
          <w:rFonts w:cs="Arial"/>
          <w:b/>
          <w:szCs w:val="20"/>
          <w:highlight w:val="lightGray"/>
        </w:rPr>
        <w:t>[DOPLNIT</w:t>
      </w:r>
      <w:r w:rsidRPr="00F668B8">
        <w:rPr>
          <w:rFonts w:cs="Arial"/>
          <w:b/>
          <w:szCs w:val="20"/>
        </w:rPr>
        <w:t xml:space="preserve">] </w:t>
      </w:r>
      <w:r w:rsidRPr="00F668B8">
        <w:t xml:space="preserve">korun českých) </w:t>
      </w:r>
      <w:r w:rsidRPr="00FF77DF">
        <w:rPr>
          <w:b/>
        </w:rPr>
        <w:t>bez DPH</w:t>
      </w:r>
      <w:r w:rsidRPr="00F668B8">
        <w:t xml:space="preserve">. Cena s DPH činí </w:t>
      </w:r>
      <w:r w:rsidRPr="003A2A91">
        <w:rPr>
          <w:rFonts w:cs="Arial"/>
          <w:szCs w:val="20"/>
        </w:rPr>
        <w:t>[</w:t>
      </w:r>
      <w:r w:rsidRPr="00520707">
        <w:rPr>
          <w:rFonts w:cs="Arial"/>
          <w:szCs w:val="20"/>
          <w:highlight w:val="lightGray"/>
        </w:rPr>
        <w:t>DOPLNIT</w:t>
      </w:r>
      <w:proofErr w:type="gramStart"/>
      <w:r w:rsidRPr="003A2A91">
        <w:rPr>
          <w:rFonts w:cs="Arial"/>
          <w:szCs w:val="20"/>
        </w:rPr>
        <w:t>],-</w:t>
      </w:r>
      <w:proofErr w:type="gramEnd"/>
      <w:r w:rsidRPr="00F668B8">
        <w:rPr>
          <w:rFonts w:cs="Arial"/>
          <w:b/>
          <w:szCs w:val="20"/>
        </w:rPr>
        <w:t xml:space="preserve"> </w:t>
      </w:r>
      <w:r w:rsidRPr="00F668B8">
        <w:t xml:space="preserve">Kč. </w:t>
      </w:r>
      <w:r w:rsidR="00492F04">
        <w:t>P</w:t>
      </w:r>
      <w:r w:rsidRPr="00F668B8">
        <w:t xml:space="preserve">latební podmínky jsou sjednány v souladu s rámcovou </w:t>
      </w:r>
      <w:r w:rsidR="00492F04">
        <w:t>dohodo</w:t>
      </w:r>
      <w:r w:rsidRPr="00F668B8">
        <w:t>u.</w:t>
      </w:r>
      <w:r w:rsidR="009748FA">
        <w:t xml:space="preserve"> Způsob výpočtu ceny </w:t>
      </w:r>
      <w:r w:rsidR="00AD1109">
        <w:t xml:space="preserve">díla </w:t>
      </w:r>
      <w:r w:rsidR="009748FA">
        <w:t>je stanoven přílohou této smlouvy.</w:t>
      </w:r>
    </w:p>
    <w:p w14:paraId="1F36D70C" w14:textId="05830F69" w:rsidR="00823DB0" w:rsidRPr="00F668B8" w:rsidRDefault="00714EBA" w:rsidP="00823DB0">
      <w:pPr>
        <w:pStyle w:val="ListNumber-ContractCzechRadio"/>
      </w:pPr>
      <w:r w:rsidRPr="006D0812">
        <w:t xml:space="preserve">Celková cena dle předchozího odstavce je konečná </w:t>
      </w:r>
      <w:r>
        <w:t xml:space="preserve">a zahrnuje </w:t>
      </w:r>
      <w:r w:rsidRPr="006D0812">
        <w:t xml:space="preserve">veškeré náklady </w:t>
      </w:r>
      <w:r w:rsidR="001078A8">
        <w:t>zhotovitele</w:t>
      </w:r>
      <w:r w:rsidR="001078A8" w:rsidRPr="006D0812">
        <w:t xml:space="preserve"> </w:t>
      </w:r>
      <w:r w:rsidRPr="006D0812">
        <w:t>související s</w:t>
      </w:r>
      <w:r>
        <w:t xml:space="preserve"> prováděním díla </w:t>
      </w:r>
      <w:r w:rsidRPr="006D0812">
        <w:t>dle této smlouvy</w:t>
      </w:r>
      <w:r w:rsidR="00CC7B63">
        <w:t xml:space="preserve"> </w:t>
      </w:r>
      <w:r w:rsidR="00CC7B63" w:rsidRPr="004545D6">
        <w:t>(např. doprava</w:t>
      </w:r>
      <w:r w:rsidR="00CC7B63">
        <w:t xml:space="preserve"> materiálu a zboží nutných k provedení díla, navrácení místa provádění díla do původního stavu, náklady na likvidaci vzniklých odpadů,</w:t>
      </w:r>
      <w:r w:rsidR="00CC7B63" w:rsidRPr="004545D6">
        <w:t xml:space="preserve"> </w:t>
      </w:r>
      <w:r w:rsidR="00CC7B63">
        <w:t>cla a jiné poplatky, a další náklady nezbytné k řádnému provedení díla</w:t>
      </w:r>
      <w:r w:rsidR="00CC7B63" w:rsidRPr="004545D6">
        <w:t>)</w:t>
      </w:r>
      <w:r w:rsidRPr="006D0812">
        <w:t>.</w:t>
      </w:r>
    </w:p>
    <w:p w14:paraId="15E4B1D7" w14:textId="77777777" w:rsidR="00F668B8" w:rsidRPr="00F668B8" w:rsidRDefault="00714EBA" w:rsidP="00F668B8">
      <w:pPr>
        <w:keepNext/>
        <w:keepLines/>
        <w:numPr>
          <w:ilvl w:val="0"/>
          <w:numId w:val="17"/>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Závěrečná ustanovení</w:t>
      </w:r>
    </w:p>
    <w:p w14:paraId="01874DB7" w14:textId="77777777" w:rsidR="00331BE2" w:rsidRPr="006D0812" w:rsidRDefault="00714EBA" w:rsidP="00331BE2">
      <w:pPr>
        <w:pStyle w:val="ListNumber-ContractCzechRadio"/>
      </w:pPr>
      <w:r w:rsidRPr="006D0812">
        <w:t>Tato smlouva nabývá platnosti dnem jejího podpisu oběma smluvními stranami</w:t>
      </w:r>
      <w:r w:rsidRPr="002A2C2D">
        <w:t xml:space="preserve"> </w:t>
      </w:r>
      <w:r>
        <w:t xml:space="preserve">a </w:t>
      </w:r>
      <w:r w:rsidRPr="002E4874">
        <w:t>účinnosti</w:t>
      </w:r>
      <w:r>
        <w:t xml:space="preserve"> dnem jejího uveřejnění v registru smluv </w:t>
      </w:r>
      <w:r w:rsidRPr="00DC344C">
        <w:rPr>
          <w:rFonts w:cs="Arial"/>
          <w:szCs w:val="20"/>
        </w:rPr>
        <w:t>v souladu se zákonem č. 340/2015 Sb., o zvláštních podmínkách účinnosti některých smluv, uveřejňování těchto smluv a o registru smluv (zákon o registru smluv), v</w:t>
      </w:r>
      <w:r>
        <w:rPr>
          <w:rFonts w:cs="Arial"/>
          <w:szCs w:val="20"/>
        </w:rPr>
        <w:t>e</w:t>
      </w:r>
      <w:r w:rsidRPr="00DC344C">
        <w:rPr>
          <w:rFonts w:cs="Arial"/>
          <w:szCs w:val="20"/>
        </w:rPr>
        <w:t xml:space="preserve"> znění</w:t>
      </w:r>
      <w:r>
        <w:rPr>
          <w:rFonts w:cs="Arial"/>
          <w:szCs w:val="20"/>
        </w:rPr>
        <w:t xml:space="preserve"> pozdějších předpisů</w:t>
      </w:r>
      <w:r w:rsidRPr="00DC344C">
        <w:rPr>
          <w:rFonts w:cs="Arial"/>
          <w:szCs w:val="20"/>
        </w:rPr>
        <w:t>.</w:t>
      </w:r>
      <w:r w:rsidRPr="003D3CEC">
        <w:t xml:space="preserve"> </w:t>
      </w:r>
      <w:r>
        <w:t>Uveřejnění smlouvy v registru smluv zajistí objednatel.</w:t>
      </w:r>
    </w:p>
    <w:p w14:paraId="3EBD1955" w14:textId="77777777" w:rsidR="00331BE2" w:rsidRDefault="00714EBA" w:rsidP="00331BE2">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880EF1">
        <w:rPr>
          <w:rFonts w:eastAsia="Times New Roman" w:cs="Arial"/>
          <w:bCs/>
          <w:kern w:val="32"/>
          <w:szCs w:val="20"/>
        </w:rPr>
        <w:t xml:space="preserve">Práva a povinnosti smluvních stran touto smlouvou neupravená se řídí </w:t>
      </w:r>
      <w:r w:rsidR="00CC7B63">
        <w:rPr>
          <w:rFonts w:eastAsia="Times New Roman" w:cs="Arial"/>
          <w:bCs/>
          <w:kern w:val="32"/>
          <w:szCs w:val="20"/>
        </w:rPr>
        <w:t xml:space="preserve">zejména </w:t>
      </w:r>
      <w:r w:rsidRPr="00880EF1">
        <w:rPr>
          <w:rFonts w:eastAsia="Times New Roman" w:cs="Arial"/>
          <w:bCs/>
          <w:kern w:val="32"/>
          <w:szCs w:val="20"/>
        </w:rPr>
        <w:t xml:space="preserve">rámcovou dohodou a příslušnými ustanoveními </w:t>
      </w:r>
      <w:r w:rsidR="00AD1109">
        <w:rPr>
          <w:rFonts w:eastAsia="Times New Roman" w:cs="Arial"/>
          <w:bCs/>
          <w:kern w:val="32"/>
          <w:szCs w:val="20"/>
        </w:rPr>
        <w:t>OZ</w:t>
      </w:r>
      <w:r w:rsidRPr="00880EF1">
        <w:rPr>
          <w:rFonts w:eastAsia="Times New Roman" w:cs="Arial"/>
          <w:bCs/>
          <w:kern w:val="32"/>
          <w:szCs w:val="20"/>
        </w:rPr>
        <w:t>.</w:t>
      </w:r>
    </w:p>
    <w:p w14:paraId="7781A007" w14:textId="77777777" w:rsidR="00331BE2" w:rsidRDefault="00714EBA" w:rsidP="00331BE2">
      <w:pPr>
        <w:pStyle w:val="ListNumber-ContractCzechRadio"/>
      </w:pPr>
      <w:r>
        <w:t>Bude-li v této smlouvě použit jakýkoli pojem, aniž by byl smlouvou zvlášť definován, potom bude mít význam, který mu dává rámcová dohoda.</w:t>
      </w:r>
    </w:p>
    <w:p w14:paraId="42E52328" w14:textId="77777777" w:rsidR="00331BE2" w:rsidRDefault="00714EBA" w:rsidP="00331BE2">
      <w:pPr>
        <w:pStyle w:val="ListNumber-ContractCzechRadio"/>
      </w:pPr>
      <w:r>
        <w:t>Tato smlouva je vyhotovena ve třech stejnopisech s platností originálu, z nichž objednatel obdrží dva a zhotovitel jeden.</w:t>
      </w:r>
      <w:r w:rsidR="00AD1109" w:rsidRPr="00AD1109">
        <w:t xml:space="preserve"> </w:t>
      </w:r>
      <w:r w:rsidR="00AD1109">
        <w:t>V případě, že bude smlouva uzavřena na dálku za využití elektronických prostředků, zašle smluvní strana, je</w:t>
      </w:r>
      <w:r w:rsidR="00CC7B63">
        <w:t>n</w:t>
      </w:r>
      <w:r w:rsidR="00AD1109">
        <w:t>ž smlouvu podepisuje jako poslední, jeden originál smlouvy spolu s jejími přílohami druhé smluvní straně.</w:t>
      </w:r>
    </w:p>
    <w:p w14:paraId="6B827DAF" w14:textId="77777777" w:rsidR="00F668B8" w:rsidRPr="00F668B8" w:rsidRDefault="00714EBA" w:rsidP="00F668B8">
      <w:pPr>
        <w:numPr>
          <w:ilvl w:val="1"/>
          <w:numId w:val="17"/>
        </w:numPr>
        <w:spacing w:after="250"/>
      </w:pPr>
      <w:r w:rsidRPr="00F668B8">
        <w:t>Nedílnou součástí této smlouvy je její:</w:t>
      </w:r>
    </w:p>
    <w:p w14:paraId="081C9FB5" w14:textId="77777777" w:rsidR="00F668B8" w:rsidRPr="00F668B8" w:rsidRDefault="00714EBA" w:rsidP="00520707">
      <w:pPr>
        <w:spacing w:after="250"/>
        <w:ind w:left="312"/>
      </w:pPr>
      <w:r w:rsidRPr="00F668B8">
        <w:t>Příloha</w:t>
      </w:r>
      <w:r w:rsidR="009748FA">
        <w:t xml:space="preserve"> </w:t>
      </w:r>
      <w:r w:rsidR="0032106B">
        <w:t xml:space="preserve">č. XX </w:t>
      </w:r>
      <w:r w:rsidR="00492F04">
        <w:t>–</w:t>
      </w:r>
      <w:r w:rsidR="00FF77DF">
        <w:t xml:space="preserve"> </w:t>
      </w:r>
      <w:r w:rsidR="00492F04">
        <w:t>Specifikace díla</w:t>
      </w:r>
      <w:r w:rsidR="009748FA">
        <w:t xml:space="preserve"> a ceny</w:t>
      </w:r>
      <w:r w:rsidR="001715D0">
        <w:t>.</w:t>
      </w:r>
    </w:p>
    <w:p w14:paraId="4D27A36B" w14:textId="77777777" w:rsidR="00F668B8" w:rsidRPr="00F668B8" w:rsidRDefault="00F668B8" w:rsidP="00FF77DF">
      <w:pPr>
        <w:rPr>
          <w:b/>
          <w:color w:val="000F37"/>
        </w:rPr>
      </w:pPr>
    </w:p>
    <w:tbl>
      <w:tblPr>
        <w:tblW w:w="0" w:type="auto"/>
        <w:tblLook w:val="04A0" w:firstRow="1" w:lastRow="0" w:firstColumn="1" w:lastColumn="0" w:noHBand="0" w:noVBand="1"/>
      </w:tblPr>
      <w:tblGrid>
        <w:gridCol w:w="4337"/>
        <w:gridCol w:w="4337"/>
      </w:tblGrid>
      <w:tr w:rsidR="00DA60A8" w14:paraId="20696671" w14:textId="77777777" w:rsidTr="00212C40">
        <w:tc>
          <w:tcPr>
            <w:tcW w:w="4366" w:type="dxa"/>
            <w:shd w:val="clear" w:color="auto" w:fill="auto"/>
            <w:hideMark/>
          </w:tcPr>
          <w:p w14:paraId="04B51059" w14:textId="77777777" w:rsidR="00FF77DF" w:rsidRDefault="00714EBA" w:rsidP="00212C40">
            <w:pPr>
              <w:pStyle w:val="Zvr"/>
              <w:tabs>
                <w:tab w:val="clear" w:pos="312"/>
                <w:tab w:val="clear" w:pos="624"/>
                <w:tab w:val="left" w:pos="708"/>
              </w:tabs>
              <w:spacing w:before="500"/>
              <w:jc w:val="center"/>
            </w:pPr>
            <w:r w:rsidRPr="00520707">
              <w:rPr>
                <w:highlight w:val="lightGray"/>
              </w:rPr>
              <w:t xml:space="preserve">V </w:t>
            </w:r>
            <w:r w:rsidRPr="00520707">
              <w:rPr>
                <w:rFonts w:cs="Arial"/>
                <w:szCs w:val="20"/>
                <w:highlight w:val="lightGray"/>
              </w:rPr>
              <w:t>[DOPLNIT</w:t>
            </w:r>
            <w:r w:rsidRPr="00212C40">
              <w:rPr>
                <w:rFonts w:cs="Arial"/>
                <w:szCs w:val="20"/>
              </w:rPr>
              <w:t>]</w:t>
            </w:r>
            <w:r>
              <w:t xml:space="preserve"> dne </w:t>
            </w:r>
            <w:r w:rsidRPr="00212C40">
              <w:rPr>
                <w:rFonts w:cs="Arial"/>
                <w:szCs w:val="20"/>
              </w:rPr>
              <w:t>[</w:t>
            </w:r>
            <w:r w:rsidRPr="00520707">
              <w:rPr>
                <w:rFonts w:cs="Arial"/>
                <w:szCs w:val="20"/>
                <w:highlight w:val="lightGray"/>
              </w:rPr>
              <w:t>DOPLNIT]</w:t>
            </w:r>
          </w:p>
        </w:tc>
        <w:tc>
          <w:tcPr>
            <w:tcW w:w="4366" w:type="dxa"/>
            <w:shd w:val="clear" w:color="auto" w:fill="auto"/>
            <w:hideMark/>
          </w:tcPr>
          <w:p w14:paraId="3140DCF5" w14:textId="77777777" w:rsidR="00FF77DF" w:rsidRDefault="00714EBA" w:rsidP="00212C40">
            <w:pPr>
              <w:pStyle w:val="Zvr"/>
              <w:tabs>
                <w:tab w:val="clear" w:pos="312"/>
                <w:tab w:val="clear" w:pos="624"/>
                <w:tab w:val="left" w:pos="708"/>
              </w:tabs>
              <w:spacing w:before="500"/>
              <w:jc w:val="center"/>
            </w:pPr>
            <w:r>
              <w:t xml:space="preserve">V </w:t>
            </w:r>
            <w:r w:rsidRPr="00212C40">
              <w:rPr>
                <w:rFonts w:cs="Arial"/>
                <w:szCs w:val="20"/>
              </w:rPr>
              <w:t>[</w:t>
            </w:r>
            <w:r w:rsidRPr="00520707">
              <w:rPr>
                <w:rFonts w:cs="Arial"/>
                <w:szCs w:val="20"/>
                <w:highlight w:val="lightGray"/>
              </w:rPr>
              <w:t>DOPLNIT]</w:t>
            </w:r>
            <w:r>
              <w:t xml:space="preserve"> dne </w:t>
            </w:r>
            <w:r w:rsidRPr="00212C40">
              <w:rPr>
                <w:rFonts w:cs="Arial"/>
                <w:szCs w:val="20"/>
              </w:rPr>
              <w:t>[</w:t>
            </w:r>
            <w:r w:rsidRPr="00520707">
              <w:rPr>
                <w:rFonts w:cs="Arial"/>
                <w:szCs w:val="20"/>
                <w:highlight w:val="lightGray"/>
              </w:rPr>
              <w:t>DOPLNIT]</w:t>
            </w:r>
          </w:p>
        </w:tc>
      </w:tr>
      <w:tr w:rsidR="00DA60A8" w14:paraId="68CF1B44" w14:textId="77777777" w:rsidTr="00212C40">
        <w:tc>
          <w:tcPr>
            <w:tcW w:w="4366" w:type="dxa"/>
            <w:shd w:val="clear" w:color="auto" w:fill="auto"/>
            <w:hideMark/>
          </w:tcPr>
          <w:p w14:paraId="068BC2D0" w14:textId="77777777" w:rsidR="00FF77DF" w:rsidRPr="00FF77DF" w:rsidRDefault="00714EBA" w:rsidP="00212C40">
            <w:pPr>
              <w:pStyle w:val="Zvr"/>
              <w:tabs>
                <w:tab w:val="clear" w:pos="312"/>
                <w:tab w:val="clear" w:pos="624"/>
                <w:tab w:val="left" w:pos="708"/>
              </w:tabs>
              <w:jc w:val="center"/>
              <w:rPr>
                <w:rStyle w:val="Siln"/>
              </w:rPr>
            </w:pPr>
            <w:r>
              <w:rPr>
                <w:rStyle w:val="Siln"/>
              </w:rPr>
              <w:t>Za objednatele</w:t>
            </w:r>
          </w:p>
          <w:p w14:paraId="3ABD5D29" w14:textId="77777777" w:rsidR="00FF77DF" w:rsidRPr="00520707" w:rsidRDefault="00714EBA" w:rsidP="00212C40">
            <w:pPr>
              <w:pStyle w:val="Zvr"/>
              <w:tabs>
                <w:tab w:val="clear" w:pos="312"/>
                <w:tab w:val="clear" w:pos="624"/>
                <w:tab w:val="left" w:pos="708"/>
              </w:tabs>
              <w:spacing w:before="0"/>
              <w:jc w:val="center"/>
              <w:rPr>
                <w:rFonts w:cs="Arial"/>
                <w:szCs w:val="20"/>
                <w:highlight w:val="lightGray"/>
              </w:rPr>
            </w:pPr>
            <w:r w:rsidRPr="00520707">
              <w:rPr>
                <w:rFonts w:cs="Arial"/>
                <w:b/>
                <w:szCs w:val="20"/>
                <w:highlight w:val="lightGray"/>
              </w:rPr>
              <w:t>[DOPLNIT JMÉNO A PŘÍJMENÍ</w:t>
            </w:r>
            <w:r w:rsidR="002671D8" w:rsidRPr="00520707">
              <w:rPr>
                <w:rFonts w:cs="Arial"/>
                <w:b/>
                <w:szCs w:val="20"/>
                <w:highlight w:val="lightGray"/>
              </w:rPr>
              <w:t>]</w:t>
            </w:r>
          </w:p>
          <w:p w14:paraId="0DABBF32" w14:textId="77777777" w:rsidR="00FF77DF" w:rsidRDefault="00714EBA" w:rsidP="00212C40">
            <w:pPr>
              <w:pStyle w:val="Zvr"/>
              <w:tabs>
                <w:tab w:val="clear" w:pos="312"/>
                <w:tab w:val="clear" w:pos="624"/>
                <w:tab w:val="left" w:pos="708"/>
              </w:tabs>
              <w:spacing w:before="0"/>
              <w:jc w:val="center"/>
              <w:rPr>
                <w:rStyle w:val="Siln"/>
              </w:rPr>
            </w:pPr>
            <w:r w:rsidRPr="00520707">
              <w:rPr>
                <w:rFonts w:cs="Arial"/>
                <w:b/>
                <w:szCs w:val="20"/>
                <w:highlight w:val="lightGray"/>
              </w:rPr>
              <w:t>[DOPLNIT FUNKCI]</w:t>
            </w:r>
          </w:p>
        </w:tc>
        <w:tc>
          <w:tcPr>
            <w:tcW w:w="4366" w:type="dxa"/>
            <w:shd w:val="clear" w:color="auto" w:fill="auto"/>
            <w:hideMark/>
          </w:tcPr>
          <w:p w14:paraId="10D297B7" w14:textId="77777777" w:rsidR="00FF77DF" w:rsidRPr="00FF77DF" w:rsidRDefault="00714EBA" w:rsidP="00212C40">
            <w:pPr>
              <w:pStyle w:val="Zvr"/>
              <w:tabs>
                <w:tab w:val="clear" w:pos="312"/>
                <w:tab w:val="clear" w:pos="624"/>
                <w:tab w:val="left" w:pos="708"/>
              </w:tabs>
              <w:jc w:val="center"/>
              <w:rPr>
                <w:rStyle w:val="Siln"/>
              </w:rPr>
            </w:pPr>
            <w:r>
              <w:rPr>
                <w:rStyle w:val="Siln"/>
              </w:rPr>
              <w:t>Za zhotovitele</w:t>
            </w:r>
          </w:p>
          <w:p w14:paraId="7A1303F2" w14:textId="77777777" w:rsidR="00FF77DF" w:rsidRPr="00520707" w:rsidRDefault="00714EBA" w:rsidP="00212C40">
            <w:pPr>
              <w:pStyle w:val="Zvr"/>
              <w:tabs>
                <w:tab w:val="clear" w:pos="312"/>
                <w:tab w:val="clear" w:pos="624"/>
                <w:tab w:val="left" w:pos="708"/>
              </w:tabs>
              <w:spacing w:before="0"/>
              <w:jc w:val="center"/>
              <w:rPr>
                <w:rFonts w:cs="Arial"/>
                <w:szCs w:val="20"/>
                <w:highlight w:val="lightGray"/>
              </w:rPr>
            </w:pPr>
            <w:r w:rsidRPr="00520707">
              <w:rPr>
                <w:rFonts w:cs="Arial"/>
                <w:b/>
                <w:szCs w:val="20"/>
                <w:highlight w:val="lightGray"/>
              </w:rPr>
              <w:t>[DOPLNIT JMÉNO A PŘÍJMENÍ</w:t>
            </w:r>
            <w:r w:rsidR="002671D8" w:rsidRPr="00520707">
              <w:rPr>
                <w:rFonts w:cs="Arial"/>
                <w:b/>
                <w:szCs w:val="20"/>
                <w:highlight w:val="lightGray"/>
              </w:rPr>
              <w:t>]</w:t>
            </w:r>
          </w:p>
          <w:p w14:paraId="468B4B28" w14:textId="77777777" w:rsidR="00FF77DF" w:rsidRDefault="00714EBA" w:rsidP="00212C40">
            <w:pPr>
              <w:pStyle w:val="Zvr"/>
              <w:tabs>
                <w:tab w:val="clear" w:pos="312"/>
                <w:tab w:val="clear" w:pos="624"/>
                <w:tab w:val="left" w:pos="708"/>
              </w:tabs>
              <w:spacing w:before="0"/>
              <w:jc w:val="center"/>
              <w:rPr>
                <w:rStyle w:val="Siln"/>
              </w:rPr>
            </w:pPr>
            <w:r w:rsidRPr="00520707">
              <w:rPr>
                <w:rFonts w:cs="Arial"/>
                <w:b/>
                <w:szCs w:val="20"/>
                <w:highlight w:val="lightGray"/>
              </w:rPr>
              <w:t>[DOPLNIT FUNKCI]</w:t>
            </w:r>
          </w:p>
        </w:tc>
      </w:tr>
    </w:tbl>
    <w:p w14:paraId="6C55E275" w14:textId="77777777" w:rsidR="00F668B8" w:rsidRPr="00F668B8" w:rsidRDefault="00F668B8" w:rsidP="00F668B8">
      <w:pPr>
        <w:jc w:val="center"/>
        <w:rPr>
          <w:b/>
          <w:color w:val="000F37"/>
        </w:rPr>
      </w:pPr>
    </w:p>
    <w:p w14:paraId="35DD8BC7" w14:textId="77777777" w:rsidR="00A96B19" w:rsidRDefault="00A96B19" w:rsidP="00A96B19">
      <w:pPr>
        <w:pStyle w:val="SubjectName-ContractCzechRadio"/>
        <w:jc w:val="center"/>
      </w:pPr>
    </w:p>
    <w:p w14:paraId="0F483314" w14:textId="77777777" w:rsidR="00A96B19" w:rsidRDefault="00A96B19" w:rsidP="00A96B19">
      <w:pPr>
        <w:pStyle w:val="SubjectName-ContractCzechRadio"/>
        <w:jc w:val="center"/>
      </w:pPr>
    </w:p>
    <w:p w14:paraId="5FDC3B50" w14:textId="77777777" w:rsidR="00A96B19" w:rsidRDefault="00A96B19" w:rsidP="00A96B19">
      <w:pPr>
        <w:pStyle w:val="SubjectName-ContractCzechRadio"/>
        <w:jc w:val="center"/>
      </w:pPr>
    </w:p>
    <w:p w14:paraId="1EDC5CFB" w14:textId="77777777" w:rsidR="00A96B19" w:rsidRDefault="00A96B19" w:rsidP="00A96B19">
      <w:pPr>
        <w:pStyle w:val="SubjectName-ContractCzechRadio"/>
        <w:jc w:val="center"/>
      </w:pPr>
    </w:p>
    <w:p w14:paraId="06E7D8C3" w14:textId="77777777" w:rsidR="00A96B19" w:rsidRDefault="00A96B19" w:rsidP="00A96B19">
      <w:pPr>
        <w:pStyle w:val="SubjectName-ContractCzechRadio"/>
        <w:jc w:val="center"/>
      </w:pPr>
    </w:p>
    <w:p w14:paraId="07736093" w14:textId="77777777" w:rsidR="00A96B19" w:rsidRDefault="00A96B19" w:rsidP="00A96B19">
      <w:pPr>
        <w:pStyle w:val="SubjectName-ContractCzechRadio"/>
        <w:jc w:val="center"/>
      </w:pPr>
    </w:p>
    <w:p w14:paraId="704C8F90" w14:textId="77777777" w:rsidR="00E828CA" w:rsidRPr="00E828CA" w:rsidRDefault="00714EBA" w:rsidP="00E828CA">
      <w:pPr>
        <w:spacing w:after="120" w:line="240" w:lineRule="auto"/>
        <w:jc w:val="center"/>
        <w:rPr>
          <w:b/>
          <w:caps/>
        </w:rPr>
      </w:pPr>
      <w:r w:rsidRPr="00886B54">
        <w:rPr>
          <w:rFonts w:cs="Arial"/>
          <w:b/>
          <w:szCs w:val="20"/>
        </w:rPr>
        <w:t>PŘÍLOHA</w:t>
      </w:r>
      <w:r>
        <w:rPr>
          <w:rFonts w:cs="Arial"/>
          <w:b/>
          <w:szCs w:val="20"/>
        </w:rPr>
        <w:t xml:space="preserve"> </w:t>
      </w:r>
      <w:r w:rsidR="00DD6366">
        <w:rPr>
          <w:rFonts w:cs="Arial"/>
          <w:b/>
          <w:szCs w:val="20"/>
        </w:rPr>
        <w:t xml:space="preserve">č. </w:t>
      </w:r>
      <w:r w:rsidR="003E7EF7">
        <w:rPr>
          <w:rFonts w:cs="Arial"/>
          <w:b/>
          <w:szCs w:val="20"/>
        </w:rPr>
        <w:t xml:space="preserve">4 </w:t>
      </w:r>
      <w:r>
        <w:rPr>
          <w:rFonts w:cs="Arial"/>
          <w:b/>
          <w:szCs w:val="20"/>
        </w:rPr>
        <w:t xml:space="preserve">- </w:t>
      </w:r>
      <w:r w:rsidRPr="009F7831">
        <w:rPr>
          <w:b/>
          <w:caps/>
        </w:rPr>
        <w:t xml:space="preserve">Podmínky provádění činností externích osob v objektech ČRo z hlediska bezpečnosti a ochrany zdraví při práci, požární </w:t>
      </w:r>
      <w:proofErr w:type="gramStart"/>
      <w:r w:rsidRPr="009F7831">
        <w:rPr>
          <w:b/>
          <w:caps/>
        </w:rPr>
        <w:t>ochrany</w:t>
      </w:r>
      <w:r>
        <w:rPr>
          <w:b/>
          <w:caps/>
        </w:rPr>
        <w:t xml:space="preserve">, </w:t>
      </w:r>
      <w:r w:rsidRPr="009F7831">
        <w:rPr>
          <w:b/>
          <w:caps/>
        </w:rPr>
        <w:t xml:space="preserve"> ochrany</w:t>
      </w:r>
      <w:proofErr w:type="gramEnd"/>
      <w:r w:rsidRPr="009F7831">
        <w:rPr>
          <w:b/>
          <w:caps/>
        </w:rPr>
        <w:t xml:space="preserve"> životního prostředí</w:t>
      </w:r>
      <w:r>
        <w:rPr>
          <w:b/>
          <w:caps/>
        </w:rPr>
        <w:t xml:space="preserve"> a dodržování základních lidských práv a pracovních podmínek</w:t>
      </w:r>
    </w:p>
    <w:p w14:paraId="442C6EF0" w14:textId="77777777" w:rsidR="00E828CA" w:rsidRPr="00E828CA" w:rsidRDefault="00714EBA" w:rsidP="00E828CA">
      <w:pPr>
        <w:pStyle w:val="Heading-Number-ContractCzechRadio"/>
        <w:numPr>
          <w:ilvl w:val="0"/>
          <w:numId w:val="29"/>
        </w:numPr>
        <w:rPr>
          <w:color w:val="auto"/>
        </w:rPr>
      </w:pPr>
      <w:r w:rsidRPr="00E828CA">
        <w:rPr>
          <w:color w:val="auto"/>
        </w:rPr>
        <w:t>Úvodní ustanovení</w:t>
      </w:r>
    </w:p>
    <w:p w14:paraId="77A8CF1E" w14:textId="77777777" w:rsidR="00E828CA" w:rsidRPr="009F7831" w:rsidRDefault="00714EBA" w:rsidP="00E828CA">
      <w:pPr>
        <w:pStyle w:val="ListNumber-ContractCzechRadio"/>
      </w:pPr>
      <w:r w:rsidRPr="009F7831">
        <w:t xml:space="preserve">Tyto podmínky platí pro výkon veškerých smluvených činností externích osob a jejich poddodavatelů v objektech Českého rozhlasu (dále jen jako „ČRo“) a jsou přílohou smlouvy, na </w:t>
      </w:r>
      <w:proofErr w:type="gramStart"/>
      <w:r w:rsidRPr="009F7831">
        <w:t>základě</w:t>
      </w:r>
      <w:proofErr w:type="gramEnd"/>
      <w:r w:rsidRPr="009F7831">
        <w:t xml:space="preserve"> které externí osoba poskytuje služby</w:t>
      </w:r>
      <w:r>
        <w:t xml:space="preserve"> či dodává zboží</w:t>
      </w:r>
      <w:r w:rsidRPr="009F7831">
        <w:t xml:space="preserve"> pro ČRo. </w:t>
      </w:r>
    </w:p>
    <w:p w14:paraId="221E9B40" w14:textId="77777777" w:rsidR="00E828CA" w:rsidRDefault="00714EBA" w:rsidP="00E828CA">
      <w:pPr>
        <w:pStyle w:val="ListNumber-ContractCzechRadio"/>
      </w:pPr>
      <w:r w:rsidRPr="009F7831">
        <w:t xml:space="preserve">Externí osoby jsou povinny si </w:t>
      </w:r>
      <w:r>
        <w:t xml:space="preserve">při svojí činnosti </w:t>
      </w:r>
      <w:r w:rsidRPr="009F7831">
        <w:t>počínat tak, aby neohrožovaly zdraví,</w:t>
      </w:r>
      <w:r>
        <w:t xml:space="preserve"> či</w:t>
      </w:r>
      <w:r w:rsidRPr="009F7831">
        <w:t xml:space="preserve"> životy osob v objektech ČRo</w:t>
      </w:r>
      <w:r>
        <w:t xml:space="preserve"> a</w:t>
      </w:r>
      <w:r w:rsidRPr="009F7831">
        <w:t xml:space="preserve"> </w:t>
      </w:r>
      <w:r>
        <w:t xml:space="preserve">nepůsobily škody na majetku ČRo </w:t>
      </w:r>
      <w:r w:rsidRPr="009F7831">
        <w:t>nebo životní</w:t>
      </w:r>
      <w:r>
        <w:t>m</w:t>
      </w:r>
      <w:r w:rsidRPr="009F7831">
        <w:t xml:space="preserve"> prostředí</w:t>
      </w:r>
      <w:r>
        <w:t xml:space="preserve"> (dále jen „ŽP“). Externí osoby při své činnosti vždy postupují v souladu s platnými právními předpisy. </w:t>
      </w:r>
    </w:p>
    <w:p w14:paraId="0B36A8B7" w14:textId="77777777" w:rsidR="00E828CA" w:rsidRPr="009F7831" w:rsidRDefault="00714EBA" w:rsidP="00E828CA">
      <w:pPr>
        <w:pStyle w:val="ListNumber-ContractCzechRadio"/>
      </w:pPr>
      <w:r w:rsidRPr="009F7831">
        <w:t xml:space="preserve">Externí osoby odpovídají za dodržování </w:t>
      </w:r>
      <w:r>
        <w:t xml:space="preserve">povinností a </w:t>
      </w:r>
      <w:r w:rsidRPr="009F7831">
        <w:t>zásad</w:t>
      </w:r>
      <w:r>
        <w:t xml:space="preserve"> uvedených v těchto podmínkách</w:t>
      </w:r>
      <w:r w:rsidRPr="009F7831">
        <w:t xml:space="preserve"> svými poddodavateli. Veškeré povinnosti stanovené těmito podmínkami vůči zaměstnancům externí osoby, je externí osoba povinna plnit i ve vztahu ke svým poddodavatelům a jejich zaměstnancům. </w:t>
      </w:r>
    </w:p>
    <w:p w14:paraId="4AF32C60" w14:textId="77777777" w:rsidR="00E828CA" w:rsidRDefault="00714EBA" w:rsidP="00E828CA">
      <w:pPr>
        <w:pStyle w:val="Heading-Number-ContractCzechRadio"/>
        <w:numPr>
          <w:ilvl w:val="0"/>
          <w:numId w:val="28"/>
        </w:numPr>
        <w:rPr>
          <w:b w:val="0"/>
        </w:rPr>
      </w:pPr>
      <w:r w:rsidRPr="00627539">
        <w:t xml:space="preserve">Povinnosti </w:t>
      </w:r>
      <w:r w:rsidRPr="00F776BF">
        <w:t>externích osob v</w:t>
      </w:r>
      <w:r w:rsidRPr="003F4CC0">
        <w:t xml:space="preserve"> ob</w:t>
      </w:r>
      <w:r>
        <w:t xml:space="preserve">lasti základních lidských práv </w:t>
      </w:r>
      <w:r w:rsidRPr="003F4CC0">
        <w:t>a pracovních podmínek</w:t>
      </w:r>
    </w:p>
    <w:p w14:paraId="6DFA4C0B" w14:textId="77777777" w:rsidR="00E828CA" w:rsidRDefault="00714EBA" w:rsidP="00E828CA">
      <w:pPr>
        <w:pStyle w:val="ListNumber-ContractCzechRadio"/>
        <w:numPr>
          <w:ilvl w:val="1"/>
          <w:numId w:val="20"/>
        </w:numPr>
      </w:pPr>
      <w:r w:rsidRPr="009F7831">
        <w:t xml:space="preserve">Externí osoby jsou povinny si </w:t>
      </w:r>
      <w:r>
        <w:t xml:space="preserve">při výkonu své činnosti </w:t>
      </w:r>
      <w:r w:rsidRPr="009F7831">
        <w:t xml:space="preserve">počínat tak, aby nedocházelo k pracovním úrazům a byly dodržovány zásady BOZP, PO a další níže uvedené zásady práce v objektech ČRo. </w:t>
      </w:r>
    </w:p>
    <w:p w14:paraId="364434CA" w14:textId="77777777" w:rsidR="00E828CA" w:rsidRDefault="00714EBA" w:rsidP="00E828CA">
      <w:pPr>
        <w:pStyle w:val="ListNumber-ContractCzechRadio"/>
        <w:numPr>
          <w:ilvl w:val="1"/>
          <w:numId w:val="20"/>
        </w:numPr>
      </w:pPr>
      <w:r>
        <w:t xml:space="preserve">Externí osoby se zavazují </w:t>
      </w:r>
      <w:r w:rsidRPr="00B371B9">
        <w:t>dodržovat zákonem zaručené sociální standardy, zajistit</w:t>
      </w:r>
      <w:r w:rsidRPr="003C7257">
        <w:t xml:space="preserve"> </w:t>
      </w:r>
      <w:r>
        <w:t xml:space="preserve">pro své zaměstnance důstojné pracovní podmínky včetně včasného a spravedlivého odměňování. </w:t>
      </w:r>
    </w:p>
    <w:p w14:paraId="71A9E759" w14:textId="77777777" w:rsidR="00E828CA" w:rsidRDefault="00714EBA" w:rsidP="00E828CA">
      <w:pPr>
        <w:pStyle w:val="ListNumber-ContractCzechRadio"/>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1E1D237E" w14:textId="77777777" w:rsidR="00E828CA" w:rsidRDefault="00714EBA" w:rsidP="00E828CA">
      <w:pPr>
        <w:pStyle w:val="ListNumber-ContractCzechRadio"/>
      </w:pPr>
      <w:r>
        <w:t>Externí osoby nebudou</w:t>
      </w:r>
      <w:r w:rsidRPr="003C7257">
        <w:t xml:space="preserve"> zaměstnávat děti, které nedosáhly zákonem stanoveného věku pro zam</w:t>
      </w:r>
      <w:r>
        <w:t>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5EE74A73" w14:textId="77777777" w:rsidR="00E828CA" w:rsidRPr="009F7831" w:rsidRDefault="00714EBA" w:rsidP="00E828CA">
      <w:pPr>
        <w:pStyle w:val="ListNumber-ContractCzechRadio"/>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6A200806" w14:textId="77777777" w:rsidR="00E828CA" w:rsidRPr="003F4CC0" w:rsidRDefault="00714EBA" w:rsidP="00E828CA">
      <w:pPr>
        <w:pStyle w:val="Heading-Number-ContractCzechRadio"/>
        <w:rPr>
          <w:color w:val="auto"/>
        </w:rPr>
      </w:pPr>
      <w:r w:rsidRPr="003F4CC0">
        <w:rPr>
          <w:color w:val="auto"/>
        </w:rPr>
        <w:t>Povinnosti externích osob v oblasti BOZP a PO</w:t>
      </w:r>
    </w:p>
    <w:p w14:paraId="69E0BDBF" w14:textId="77777777" w:rsidR="00E828CA" w:rsidRPr="009F7831" w:rsidRDefault="00714EBA" w:rsidP="00E828CA">
      <w:pPr>
        <w:pStyle w:val="ListNumber-ContractCzechRadio"/>
      </w:pPr>
      <w:r w:rsidRPr="009F7831">
        <w:t xml:space="preserve">Odpovědný zástupce externí osoby je povinen předat na výzvu ČRo seznam osob, které budou vykonávat činnosti v objektu ČRo a předem hlásit případné změny těchto osob. </w:t>
      </w:r>
    </w:p>
    <w:p w14:paraId="6DDC33FB" w14:textId="77777777" w:rsidR="00E828CA" w:rsidRPr="009F7831" w:rsidRDefault="00714EBA" w:rsidP="00E828CA">
      <w:pPr>
        <w:pStyle w:val="ListNumber-ContractCzechRadio"/>
      </w:pPr>
      <w:r w:rsidRPr="009F7831">
        <w:t xml:space="preserve">Veškeré povinnosti stanovené těmito podmínkami vůči zaměstnancům externí osoby, je externí osoba povinna plnit i ve vztahu ke svým poddodavatelům a jejich zaměstnancům. </w:t>
      </w:r>
    </w:p>
    <w:p w14:paraId="33C31E18" w14:textId="77777777" w:rsidR="00E828CA" w:rsidRDefault="00714EBA" w:rsidP="00E828CA">
      <w:pPr>
        <w:pStyle w:val="ListNumber-ContractCzechRadio"/>
      </w:pPr>
      <w:r w:rsidRPr="009F7831">
        <w:lastRenderedPageBreak/>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F664693" w14:textId="77777777" w:rsidR="00E828CA" w:rsidRPr="009F7831" w:rsidRDefault="00714EBA" w:rsidP="00E828CA">
      <w:pPr>
        <w:pStyle w:val="ListNumber-ContractCzechRadio"/>
      </w:pPr>
      <w:r w:rsidRPr="009F7831">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71AE56A8" w14:textId="77777777" w:rsidR="00E828CA" w:rsidRPr="009F7831" w:rsidRDefault="00714EBA" w:rsidP="00E828CA">
      <w:pPr>
        <w:pStyle w:val="ListNumber-ContractCzechRadio"/>
      </w:pPr>
      <w:r w:rsidRPr="009F7831">
        <w:t>Externí osoby odpovídají za odbornou a zdravotní způsobilost svých zaměstnanců včetně svých poddodavatelů.</w:t>
      </w:r>
    </w:p>
    <w:p w14:paraId="483F6264" w14:textId="77777777" w:rsidR="00E828CA" w:rsidRPr="009F7831" w:rsidRDefault="00714EBA" w:rsidP="00E828CA">
      <w:pPr>
        <w:pStyle w:val="ListNumber-ContractCzechRadio"/>
      </w:pPr>
      <w:r w:rsidRPr="009F7831">
        <w:t>Externí osoby jsou zejména povinny:</w:t>
      </w:r>
    </w:p>
    <w:p w14:paraId="42AE7DCE" w14:textId="77777777" w:rsidR="00E828CA" w:rsidRPr="009F7831" w:rsidRDefault="00714EBA" w:rsidP="00E828CA">
      <w:pPr>
        <w:pStyle w:val="ListLetter-ContractCzechRadio"/>
      </w:pPr>
      <w:r w:rsidRPr="009F7831">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B1D1BC2" w14:textId="77777777" w:rsidR="00E828CA" w:rsidRPr="009F7831" w:rsidRDefault="00714EBA" w:rsidP="00E828CA">
      <w:pPr>
        <w:pStyle w:val="ListLetter-ContractCzechRadio"/>
      </w:pPr>
      <w:r w:rsidRPr="009F7831">
        <w:t>zajistit, aby jejich zaměstnanci nevstupovali do prostor, které nejsou určeny k jejich činnosti,</w:t>
      </w:r>
    </w:p>
    <w:p w14:paraId="66BEA5BC" w14:textId="77777777" w:rsidR="00E828CA" w:rsidRPr="009F7831" w:rsidRDefault="00714EBA" w:rsidP="00E828CA">
      <w:pPr>
        <w:pStyle w:val="ListLetter-ContractCzechRadio"/>
      </w:pPr>
      <w:r w:rsidRPr="009F7831">
        <w:t>zajistit označení svých zaměstnanců na pracovních či ochranných oděvech tak, aby bylo zřejmé, že se jedná o externí osoby,</w:t>
      </w:r>
    </w:p>
    <w:p w14:paraId="3AE90958" w14:textId="77777777" w:rsidR="00E828CA" w:rsidRPr="009F7831" w:rsidRDefault="00714EBA" w:rsidP="00E828CA">
      <w:pPr>
        <w:pStyle w:val="ListLetter-ContractCzechRadio"/>
      </w:pPr>
      <w:r w:rsidRPr="009F7831">
        <w:t>dbát pokynů příslušného odpovědného zaměstnance a jím stanovených bezpečnostních opatření a poskytovat mu potřebnou součinnost,</w:t>
      </w:r>
    </w:p>
    <w:p w14:paraId="19184BF7" w14:textId="77777777" w:rsidR="00E828CA" w:rsidRPr="009F7831" w:rsidRDefault="00714EBA" w:rsidP="00E828CA">
      <w:pPr>
        <w:pStyle w:val="ListLetter-ContractCzechRadio"/>
      </w:pPr>
      <w:r w:rsidRPr="009F7831">
        <w:t>upozornit příslušného zaměstnance útvaru ČRo, pro který jsou činnosti prováděny, na všechny okolnosti, které by mohly vést k ohrožení provozu nebo k ohrožení bezpečného stavu technických zařízení</w:t>
      </w:r>
      <w:r>
        <w:t>; v případě manipulace s požárně nebezpečnými nebo výbušnými látkami a materiály nahlásit tuto skutečnost před započetím pracovní činnosti odpovědnému zaměstnanci útvaru ČRo, pro který jsou činnosti prováděny</w:t>
      </w:r>
      <w:r w:rsidRPr="009F7831">
        <w:t>,</w:t>
      </w:r>
    </w:p>
    <w:p w14:paraId="5426F1C9" w14:textId="77777777" w:rsidR="00E828CA" w:rsidRPr="009F7831" w:rsidRDefault="00714EBA" w:rsidP="00E828CA">
      <w:pPr>
        <w:pStyle w:val="ListLetter-ContractCzechRadio"/>
      </w:pPr>
      <w:r w:rsidRPr="009F7831">
        <w:t>oznámit okamžitě odpovědnému zaměstnanci</w:t>
      </w:r>
      <w:r>
        <w:t xml:space="preserve"> </w:t>
      </w:r>
      <w:proofErr w:type="spellStart"/>
      <w:r>
        <w:t>ČRi</w:t>
      </w:r>
      <w:proofErr w:type="spellEnd"/>
      <w:r w:rsidRPr="009F7831">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7516888E" w14:textId="77777777" w:rsidR="00E828CA" w:rsidRPr="009F7831" w:rsidRDefault="00714EBA" w:rsidP="00E828CA">
      <w:pPr>
        <w:pStyle w:val="ListLetter-ContractCzechRadio"/>
      </w:pPr>
      <w:r w:rsidRPr="009F7831">
        <w:t>zajistit, aby stroje, zařízení, nářadí používané externí osobou nebyla používána v rozporu s bezpečnostními předpisy, čímž se zvyšuje riziko úrazu,</w:t>
      </w:r>
    </w:p>
    <w:p w14:paraId="7C8195EF" w14:textId="77777777" w:rsidR="00E828CA" w:rsidRPr="009F7831" w:rsidRDefault="00714EBA" w:rsidP="00E828CA">
      <w:pPr>
        <w:pStyle w:val="ListLetter-ContractCzechRadio"/>
      </w:pPr>
      <w:r w:rsidRPr="009F7831">
        <w:t>zaměstnanci externích osob jsou povinni se podrobit zkouškám na přítomnost alkoholu či jiných návykových látek prováděnými odpovědným zaměstnancem ČRo,</w:t>
      </w:r>
    </w:p>
    <w:p w14:paraId="1261F6D3" w14:textId="77777777" w:rsidR="00E828CA" w:rsidRPr="009F7831" w:rsidRDefault="00714EBA" w:rsidP="00E828CA">
      <w:pPr>
        <w:pStyle w:val="ListLetter-ContractCzechRadio"/>
      </w:pPr>
      <w:r w:rsidRPr="009F7831">
        <w:t xml:space="preserve">v případě mimořádné události (havarijního stavu, evakuace apod.) je externí osoba povinna uposlechnout příkazu odpovědného zaměstnance ČRo, </w:t>
      </w:r>
    </w:p>
    <w:p w14:paraId="5346C003" w14:textId="77777777" w:rsidR="00E828CA" w:rsidRPr="009F7831" w:rsidRDefault="00714EBA" w:rsidP="00E828CA">
      <w:pPr>
        <w:pStyle w:val="ListLetter-ContractCzechRadio"/>
      </w:pPr>
      <w:r w:rsidRPr="009F7831">
        <w:lastRenderedPageBreak/>
        <w:t>trvale udržovat volné a nezatarasené únikové cesty a komunikace včetně vymezených prostorů před elektrickými rozvaděči,</w:t>
      </w:r>
      <w:r>
        <w:t xml:space="preserve"> kdy</w:t>
      </w:r>
      <w:r w:rsidRPr="00AE248F">
        <w:t xml:space="preserve"> </w:t>
      </w:r>
      <w:r>
        <w:t>instalované bezpečnostní značky nesmí být odstraňovány, poškozovány ani zakrývány</w:t>
      </w:r>
      <w:r w:rsidRPr="009F7831">
        <w:t>,</w:t>
      </w:r>
    </w:p>
    <w:p w14:paraId="5C41183E" w14:textId="77777777" w:rsidR="00E828CA" w:rsidRPr="009F7831" w:rsidRDefault="00714EBA" w:rsidP="00E828CA">
      <w:pPr>
        <w:pStyle w:val="ListLetter-ContractCzechRadio"/>
      </w:pPr>
      <w:r w:rsidRPr="009F7831">
        <w:t>zajistit, aby zaměstnanci externí osoby používali ochranné pracovní prostředky a ochranné zařízení strojů zabraňujících či snižujících nebezpečí vzniku úrazu,</w:t>
      </w:r>
    </w:p>
    <w:p w14:paraId="484BE49B" w14:textId="77777777" w:rsidR="00E828CA" w:rsidRPr="009F7831" w:rsidRDefault="00714EBA" w:rsidP="00E828CA">
      <w:pPr>
        <w:pStyle w:val="ListLetter-ContractCzechRadio"/>
      </w:pPr>
      <w:r w:rsidRPr="009F7831">
        <w:t>zajistit, aby činnosti prováděné externí osobou byly prováděny v souladu se zásadami BOZP a PO a všemi obecně závaznými právními předpisy platnými pro činnosti, které externí osoby provádějí,</w:t>
      </w:r>
    </w:p>
    <w:p w14:paraId="228DDF3C" w14:textId="77777777" w:rsidR="00E828CA" w:rsidRPr="009F7831" w:rsidRDefault="00714EBA" w:rsidP="00E828CA">
      <w:pPr>
        <w:pStyle w:val="ListLetter-ContractCzechRadio"/>
      </w:pPr>
      <w:r w:rsidRPr="009F7831">
        <w:t>počínat si tak, aby svým jednáním nezavdaly příčinu ke vzniku požáru, výbuchu, ohrožení života nebo škody na majetku,</w:t>
      </w:r>
    </w:p>
    <w:p w14:paraId="37B9BADE" w14:textId="77777777" w:rsidR="00E828CA" w:rsidRPr="009F7831" w:rsidRDefault="00714EBA" w:rsidP="00E828CA">
      <w:pPr>
        <w:pStyle w:val="ListLetter-ContractCzechRadio"/>
      </w:pPr>
      <w:r w:rsidRPr="009F7831">
        <w:t>dodržovat zákaz kouření</w:t>
      </w:r>
      <w:r>
        <w:t>, který zahrnuje i elektronické cigarety v objektech</w:t>
      </w:r>
      <w:r w:rsidRPr="009F7831">
        <w:t xml:space="preserve"> ČRo s výjimkou k tomu určených prostorů,</w:t>
      </w:r>
    </w:p>
    <w:p w14:paraId="6B42A7B8" w14:textId="77777777" w:rsidR="00E828CA" w:rsidRPr="009F7831" w:rsidRDefault="00714EBA" w:rsidP="00E828CA">
      <w:pPr>
        <w:pStyle w:val="ListLetter-ContractCzechRadio"/>
      </w:pPr>
      <w:r w:rsidRPr="009F7831">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7292C36" w14:textId="77777777" w:rsidR="00E828CA" w:rsidRDefault="00714EBA" w:rsidP="00E828CA">
      <w:pPr>
        <w:pStyle w:val="ListLetter-ContractCzechRadio"/>
      </w:pPr>
      <w:r w:rsidRPr="009F7831">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19202E4" w14:textId="77777777" w:rsidR="00E828CA" w:rsidRPr="009F7831" w:rsidRDefault="00714EBA" w:rsidP="00E828CA">
      <w:pPr>
        <w:pStyle w:val="ListLetter-ContractCzechRadio"/>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59858E43" w14:textId="77777777" w:rsidR="00E828CA" w:rsidRPr="009F7831" w:rsidRDefault="00714EBA" w:rsidP="00E828CA">
      <w:pPr>
        <w:pStyle w:val="Heading-Number-ContractCzechRadio"/>
        <w:rPr>
          <w:color w:val="auto"/>
        </w:rPr>
      </w:pPr>
      <w:r w:rsidRPr="009F7831">
        <w:rPr>
          <w:color w:val="auto"/>
        </w:rPr>
        <w:t>Povinnosti externích osob v oblasti ŽP</w:t>
      </w:r>
    </w:p>
    <w:p w14:paraId="73AF8B56" w14:textId="77777777" w:rsidR="00E828CA" w:rsidRPr="009F7831" w:rsidRDefault="00714EBA" w:rsidP="00E828CA">
      <w:pPr>
        <w:pStyle w:val="ListNumber-ContractCzechRadio"/>
      </w:pPr>
      <w:r w:rsidRPr="009F7831">
        <w:t>Externí osoby jsou povinny dodržovat veškerá ustanovení obecně závazných právních předpisů v oblasti ochrany ŽP a zejména z</w:t>
      </w:r>
      <w:r>
        <w:t xml:space="preserve">ákona </w:t>
      </w:r>
      <w:r w:rsidRPr="009F7831">
        <w:t xml:space="preserve">č. </w:t>
      </w:r>
      <w:r>
        <w:t>541/2020</w:t>
      </w:r>
      <w:r w:rsidRPr="009F7831">
        <w:t xml:space="preserve"> Sb., o odpadech. Případné sankce uložené orgány státní správy spojené s porušením legislativy ze strany externí osoby, ponese externí osoba. </w:t>
      </w:r>
    </w:p>
    <w:p w14:paraId="3081563C" w14:textId="77777777" w:rsidR="00E828CA" w:rsidRPr="009F7831" w:rsidRDefault="00714EBA" w:rsidP="00E828CA">
      <w:pPr>
        <w:pStyle w:val="ListNumber-ContractCzechRadio"/>
      </w:pPr>
      <w:r w:rsidRPr="009F7831">
        <w:t>Externí osoby jsou zejména povinny:</w:t>
      </w:r>
    </w:p>
    <w:p w14:paraId="6CD5F62A" w14:textId="77777777" w:rsidR="00E828CA" w:rsidRPr="009F7831" w:rsidRDefault="00714EBA" w:rsidP="00E828CA">
      <w:pPr>
        <w:pStyle w:val="ListLetter-ContractCzechRadio"/>
      </w:pPr>
      <w:r>
        <w:t xml:space="preserve">snažit se, aby při jejich činnosti vzniklo co nejméně odpadu, a s odpadem, který i přes veškerou vynaloženou snahu v důsledku </w:t>
      </w:r>
      <w:r w:rsidRPr="009F7831">
        <w:t xml:space="preserve">jejich činnosti </w:t>
      </w:r>
      <w:r>
        <w:t xml:space="preserve">vznikne, nakládat </w:t>
      </w:r>
      <w:r w:rsidRPr="009F7831">
        <w:t>v souladu s</w:t>
      </w:r>
      <w:r>
        <w:t xml:space="preserve"> platnými </w:t>
      </w:r>
      <w:r w:rsidRPr="009F7831">
        <w:t>právními předpisy,</w:t>
      </w:r>
    </w:p>
    <w:p w14:paraId="67519634" w14:textId="77777777" w:rsidR="00E828CA" w:rsidRPr="009F7831" w:rsidRDefault="00714EBA" w:rsidP="00E828CA">
      <w:pPr>
        <w:pStyle w:val="ListLetter-ContractCzechRadio"/>
      </w:pPr>
      <w:r w:rsidRPr="009F7831">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FFC26ED" w14:textId="77777777" w:rsidR="00E828CA" w:rsidRPr="009F7831" w:rsidRDefault="00714EBA" w:rsidP="00E828CA">
      <w:pPr>
        <w:pStyle w:val="ListLetter-ContractCzechRadio"/>
      </w:pPr>
      <w:r w:rsidRPr="009F7831">
        <w:t>neznečišťovat komunikace a nepoškozovat zeleň,</w:t>
      </w:r>
    </w:p>
    <w:p w14:paraId="476E2A5D" w14:textId="77777777" w:rsidR="00E828CA" w:rsidRDefault="00714EBA" w:rsidP="00E828CA">
      <w:pPr>
        <w:pStyle w:val="ListLetter-ContractCzechRadio"/>
      </w:pPr>
      <w:r w:rsidRPr="009F7831">
        <w:t>zajistit likvidaci obalů dle platných právních předpisů</w:t>
      </w:r>
      <w:r>
        <w:t>,</w:t>
      </w:r>
    </w:p>
    <w:p w14:paraId="685C0A93" w14:textId="77777777" w:rsidR="00E828CA" w:rsidRDefault="00714EBA" w:rsidP="00E828CA">
      <w:pPr>
        <w:pStyle w:val="ListLetter-ContractCzechRadio"/>
      </w:pPr>
      <w:r>
        <w:t>šetřit tepelnou a elektrickou energií a využívat obnovitelné zdroje energie tam, kde to povaha vykonávané činnosti umožňuje,</w:t>
      </w:r>
    </w:p>
    <w:p w14:paraId="2E0E8C9C" w14:textId="77777777" w:rsidR="00E828CA" w:rsidRPr="009F7831" w:rsidRDefault="00714EBA" w:rsidP="00E828CA">
      <w:pPr>
        <w:pStyle w:val="ListLetter-ContractCzechRadio"/>
      </w:pPr>
      <w:r>
        <w:lastRenderedPageBreak/>
        <w:t>písemně sdělit odpovědnému zaměstnanci rizika svých činností ve vztahu k životnímu prostředí a preventivní opatření ke snížení těchto rizik</w:t>
      </w:r>
      <w:r w:rsidRPr="009F7831">
        <w:t>.</w:t>
      </w:r>
    </w:p>
    <w:p w14:paraId="7F350307" w14:textId="77777777" w:rsidR="00E828CA" w:rsidRPr="009F7831" w:rsidRDefault="00714EBA" w:rsidP="00E828CA">
      <w:pPr>
        <w:pStyle w:val="ListNumber-ContractCzechRadio"/>
      </w:pPr>
      <w:r w:rsidRPr="009F7831">
        <w:t xml:space="preserve">Externí osoby jsou povinny </w:t>
      </w:r>
      <w:r>
        <w:t xml:space="preserve">v objektech ČRo a zejména pak </w:t>
      </w:r>
      <w:r w:rsidRPr="009F7831">
        <w:t>na předaném místě výkonu jejich činnosti na vlastní náklady udržovat pořádek a čistotu</w:t>
      </w:r>
      <w:r>
        <w:t>.</w:t>
      </w:r>
      <w:r w:rsidRPr="009F7831">
        <w:t xml:space="preserve"> </w:t>
      </w:r>
    </w:p>
    <w:p w14:paraId="2FC212E3" w14:textId="77777777" w:rsidR="00E828CA" w:rsidRDefault="00714EBA" w:rsidP="00E828CA">
      <w:pPr>
        <w:pStyle w:val="ListNumber-ContractCzechRadio"/>
      </w:pPr>
      <w:r w:rsidRPr="009F7831">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35B654F" w14:textId="77777777" w:rsidR="00E828CA" w:rsidRPr="001C727E" w:rsidRDefault="00714EBA" w:rsidP="00E828CA">
      <w:pPr>
        <w:pStyle w:val="ListNumber-ContractCzechRadio"/>
        <w:rPr>
          <w:rFonts w:ascii="Calibri" w:hAnsi="Calibri"/>
        </w:rPr>
      </w:pPr>
      <w:r>
        <w:t xml:space="preserve">Externí osoby musí vyloučit týrání zvířat při jakékoli činnosti, kterou pro ČRo vykonávají. Je nepřípustné, aby při této činnosti došlo k usmrcení nebo zranění zvířete </w:t>
      </w:r>
      <w:r w:rsidRPr="001C727E">
        <w:rPr>
          <w:bCs/>
        </w:rPr>
        <w:t>nebo vystavení zvířete nadměrnému stresu</w:t>
      </w:r>
      <w:r w:rsidRPr="00403FD9">
        <w:t>.</w:t>
      </w:r>
      <w:r>
        <w:t xml:space="preserve"> Je třeba šetřit zdraví a důstojnost zvířat a nelze dopustit jejich přetěžování, zejména vystavením nepřiměřené únavě, hladu či žízni. </w:t>
      </w:r>
    </w:p>
    <w:p w14:paraId="244A4F2F" w14:textId="77777777" w:rsidR="00E828CA" w:rsidRPr="00B371B9" w:rsidRDefault="00714EBA" w:rsidP="00E828CA">
      <w:pPr>
        <w:pStyle w:val="Heading-Number-ContractCzechRadio"/>
        <w:rPr>
          <w:color w:val="auto"/>
        </w:rPr>
      </w:pPr>
      <w:r>
        <w:rPr>
          <w:color w:val="auto"/>
        </w:rPr>
        <w:t>Povinnosti externích osob v oblasti zajištění fyzické bezpečnosti objektů ČRo</w:t>
      </w:r>
    </w:p>
    <w:p w14:paraId="51CC7C7D" w14:textId="77777777" w:rsidR="00E828CA" w:rsidRDefault="00714EBA" w:rsidP="00E828CA">
      <w:pPr>
        <w:pStyle w:val="ListNumber-ContractCzechRadio"/>
      </w:pPr>
      <w:r w:rsidRPr="009F7831">
        <w:t>Odpovědn</w:t>
      </w:r>
      <w:r>
        <w:t>é</w:t>
      </w:r>
      <w:r w:rsidRPr="009F7831">
        <w:t xml:space="preserve"> </w:t>
      </w:r>
      <w:r>
        <w:t xml:space="preserve">osoby </w:t>
      </w:r>
      <w:r w:rsidRPr="009F7831">
        <w:t>ČRo jsou oprávněni kontrolovat, zda externí osoby plní povinnosti uložené v oblasti BOZP, PO</w:t>
      </w:r>
      <w:r>
        <w:t>,</w:t>
      </w:r>
      <w:r w:rsidRPr="009F7831">
        <w:t xml:space="preserve"> ochrany ŽP nebo těmito podmínkami a tyto osoby jsou povinny takovou kontrolu strpět. </w:t>
      </w:r>
    </w:p>
    <w:p w14:paraId="2CD0AD04" w14:textId="77777777" w:rsidR="00E828CA" w:rsidRDefault="00714EBA" w:rsidP="00E828CA">
      <w:pPr>
        <w:pStyle w:val="ListNumber-ContractCzechRadio"/>
      </w:pPr>
      <w:r>
        <w:t xml:space="preserve">Vstup externích osob do objektů ČRo je povolen pouze na základě povolení vydaného odpovědnou osobou a po případné kontrole provedené bezpečnostními pracovníky. </w:t>
      </w:r>
    </w:p>
    <w:p w14:paraId="5C8A319E" w14:textId="77777777" w:rsidR="00E828CA" w:rsidRDefault="00714EBA" w:rsidP="00E828CA">
      <w:pPr>
        <w:pStyle w:val="ListNumber-ContractCzechRadio"/>
      </w:pPr>
      <w:r>
        <w:t>Externí osoby nesmějí bez písemného povolení do objektů ČRo vnášet zbraně, nebezpečné látky nebo jiné předměty, které by mohly ohrozit bezpečnosti osob nebo majetku.</w:t>
      </w:r>
    </w:p>
    <w:p w14:paraId="3C9E58F5" w14:textId="77777777" w:rsidR="00E828CA" w:rsidRDefault="00714EBA" w:rsidP="00E828CA">
      <w:pPr>
        <w:pStyle w:val="ListNumber-ContractCzechRadio"/>
      </w:pPr>
      <w:r>
        <w:t>Externí osoby jsou povinny se při vstupu prokázat platným průkazem totožnosti a případně povolením ke vstupu a pohybovat se pouze v prostorách, kde vykonávají činnosti.</w:t>
      </w:r>
    </w:p>
    <w:p w14:paraId="21C791B0" w14:textId="77777777" w:rsidR="00E828CA" w:rsidRDefault="00714EBA" w:rsidP="00E828CA">
      <w:pPr>
        <w:pStyle w:val="ListNumber-ContractCzechRadio"/>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002CC8E2" w14:textId="77777777" w:rsidR="00E828CA" w:rsidRPr="009F7831" w:rsidRDefault="00714EBA" w:rsidP="00E828CA">
      <w:pPr>
        <w:pStyle w:val="ListNumber-ContractCzechRadio"/>
      </w:pPr>
      <w:r w:rsidRPr="009F7831">
        <w:t>Fotografování a natáčení je v objektech ČRo zakázáno, ledaže s tím vyslovil souhlas generální ředitel, nebo jeho pověřený zástupce.</w:t>
      </w:r>
    </w:p>
    <w:p w14:paraId="51234591" w14:textId="77777777" w:rsidR="00E828CA" w:rsidRDefault="00E828CA" w:rsidP="00E828CA"/>
    <w:p w14:paraId="51309FBF" w14:textId="77777777" w:rsidR="00331BE2" w:rsidRPr="00B43746" w:rsidRDefault="00331BE2" w:rsidP="00331BE2">
      <w:pPr>
        <w:pStyle w:val="SubjectSpecification-ContractCzechRadio"/>
      </w:pPr>
    </w:p>
    <w:p w14:paraId="516D42F8" w14:textId="77777777" w:rsidR="00316D9A" w:rsidRDefault="00316D9A" w:rsidP="0018674E"/>
    <w:sectPr w:rsidR="00316D9A"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C23D9" w14:textId="77777777" w:rsidR="003B37FD" w:rsidRDefault="003B37FD">
      <w:pPr>
        <w:spacing w:line="240" w:lineRule="auto"/>
      </w:pPr>
      <w:r>
        <w:separator/>
      </w:r>
    </w:p>
  </w:endnote>
  <w:endnote w:type="continuationSeparator" w:id="0">
    <w:p w14:paraId="637C8C39" w14:textId="77777777" w:rsidR="003B37FD" w:rsidRDefault="003B3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4542" w14:textId="77777777" w:rsidR="00FF77DF" w:rsidRDefault="00714EBA">
    <w:pPr>
      <w:pStyle w:val="Zpat"/>
    </w:pPr>
    <w:r>
      <w:rPr>
        <w:noProof/>
        <w:lang w:eastAsia="cs-CZ"/>
      </w:rPr>
      <mc:AlternateContent>
        <mc:Choice Requires="wps">
          <w:drawing>
            <wp:anchor distT="0" distB="0" distL="114300" distR="114300" simplePos="0" relativeHeight="251655680" behindDoc="0" locked="0" layoutInCell="1" allowOverlap="1" wp14:anchorId="49A683BF" wp14:editId="14190464">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613011DF" w14:textId="0D418884" w:rsidR="00FF77DF" w:rsidRPr="00727BE2" w:rsidRDefault="00714EBA"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404399">
                            <w:rPr>
                              <w:rStyle w:val="slostrnky"/>
                              <w:noProof/>
                            </w:rPr>
                            <w:t>21</w:t>
                          </w:r>
                          <w:r w:rsidRPr="00727BE2">
                            <w:rPr>
                              <w:rStyle w:val="slostrnky"/>
                            </w:rPr>
                            <w:fldChar w:fldCharType="end"/>
                          </w:r>
                          <w:r w:rsidRPr="00727BE2">
                            <w:rPr>
                              <w:rStyle w:val="slostrnky"/>
                            </w:rPr>
                            <w:t xml:space="preserve"> / </w:t>
                          </w:r>
                          <w:fldSimple w:instr=" NUMPAGES   \* MERGEFORMAT ">
                            <w:r w:rsidR="00404399">
                              <w:rPr>
                                <w:noProof/>
                              </w:rPr>
                              <w:t>21</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9A683BF"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613011DF" w14:textId="0D418884" w:rsidR="00FF77DF" w:rsidRPr="00727BE2" w:rsidRDefault="00714EBA"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404399">
                      <w:rPr>
                        <w:rStyle w:val="slostrnky"/>
                        <w:noProof/>
                      </w:rPr>
                      <w:t>21</w:t>
                    </w:r>
                    <w:r w:rsidRPr="00727BE2">
                      <w:rPr>
                        <w:rStyle w:val="slostrnky"/>
                      </w:rPr>
                      <w:fldChar w:fldCharType="end"/>
                    </w:r>
                    <w:r w:rsidRPr="00727BE2">
                      <w:rPr>
                        <w:rStyle w:val="slostrnky"/>
                      </w:rPr>
                      <w:t xml:space="preserve"> / </w:t>
                    </w:r>
                    <w:fldSimple w:instr=" NUMPAGES   \* MERGEFORMAT ">
                      <w:r w:rsidR="00404399">
                        <w:rPr>
                          <w:noProof/>
                        </w:rPr>
                        <w:t>21</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8218E" w14:textId="77777777" w:rsidR="00FF77DF" w:rsidRPr="00B5596D" w:rsidRDefault="00714EBA" w:rsidP="00B5596D">
    <w:pPr>
      <w:pStyle w:val="Zpat"/>
    </w:pPr>
    <w:r>
      <w:rPr>
        <w:noProof/>
        <w:lang w:eastAsia="cs-CZ"/>
      </w:rPr>
      <mc:AlternateContent>
        <mc:Choice Requires="wps">
          <w:drawing>
            <wp:anchor distT="0" distB="0" distL="114300" distR="114300" simplePos="0" relativeHeight="251658752" behindDoc="0" locked="0" layoutInCell="1" allowOverlap="1" wp14:anchorId="72C9477B" wp14:editId="2EC82582">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65A47E63" w14:textId="261EF317" w:rsidR="00FF77DF" w:rsidRPr="00727BE2" w:rsidRDefault="00714EBA"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404399">
                            <w:rPr>
                              <w:rStyle w:val="slostrnky"/>
                              <w:noProof/>
                            </w:rPr>
                            <w:t>1</w:t>
                          </w:r>
                          <w:r w:rsidRPr="00727BE2">
                            <w:rPr>
                              <w:rStyle w:val="slostrnky"/>
                            </w:rPr>
                            <w:fldChar w:fldCharType="end"/>
                          </w:r>
                          <w:r w:rsidRPr="00727BE2">
                            <w:rPr>
                              <w:rStyle w:val="slostrnky"/>
                            </w:rPr>
                            <w:t xml:space="preserve"> / </w:t>
                          </w:r>
                          <w:r w:rsidR="00066C47">
                            <w:fldChar w:fldCharType="begin"/>
                          </w:r>
                          <w:r>
                            <w:instrText xml:space="preserve"> NUMPAGES   \* MERGEFORMAT </w:instrText>
                          </w:r>
                          <w:r w:rsidR="00066C47">
                            <w:fldChar w:fldCharType="separate"/>
                          </w:r>
                          <w:r w:rsidR="00404399">
                            <w:rPr>
                              <w:noProof/>
                            </w:rPr>
                            <w:t>21</w:t>
                          </w:r>
                          <w:r w:rsidR="00066C47">
                            <w:rPr>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2C9477B"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14:paraId="65A47E63" w14:textId="261EF317" w:rsidR="00FF77DF" w:rsidRPr="00727BE2" w:rsidRDefault="00714EBA"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404399">
                      <w:rPr>
                        <w:rStyle w:val="slostrnky"/>
                        <w:noProof/>
                      </w:rPr>
                      <w:t>1</w:t>
                    </w:r>
                    <w:r w:rsidRPr="00727BE2">
                      <w:rPr>
                        <w:rStyle w:val="slostrnky"/>
                      </w:rPr>
                      <w:fldChar w:fldCharType="end"/>
                    </w:r>
                    <w:r w:rsidRPr="00727BE2">
                      <w:rPr>
                        <w:rStyle w:val="slostrnky"/>
                      </w:rPr>
                      <w:t xml:space="preserve"> / </w:t>
                    </w:r>
                    <w:r w:rsidR="00066C47">
                      <w:fldChar w:fldCharType="begin"/>
                    </w:r>
                    <w:r>
                      <w:instrText xml:space="preserve"> NUMPAGES   \* MERGEFORMAT </w:instrText>
                    </w:r>
                    <w:r w:rsidR="00066C47">
                      <w:fldChar w:fldCharType="separate"/>
                    </w:r>
                    <w:r w:rsidR="00404399">
                      <w:rPr>
                        <w:noProof/>
                      </w:rPr>
                      <w:t>21</w:t>
                    </w:r>
                    <w:r w:rsidR="00066C47">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044A3" w14:textId="77777777" w:rsidR="003B37FD" w:rsidRDefault="003B37FD">
      <w:pPr>
        <w:spacing w:line="240" w:lineRule="auto"/>
      </w:pPr>
      <w:r>
        <w:separator/>
      </w:r>
    </w:p>
  </w:footnote>
  <w:footnote w:type="continuationSeparator" w:id="0">
    <w:p w14:paraId="75954D8B" w14:textId="77777777" w:rsidR="003B37FD" w:rsidRDefault="003B37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56A58" w14:textId="77777777" w:rsidR="00FF77DF" w:rsidRDefault="00714EBA">
    <w:pPr>
      <w:pStyle w:val="Zhlav"/>
    </w:pPr>
    <w:r>
      <w:rPr>
        <w:noProof/>
        <w:lang w:eastAsia="cs-CZ"/>
      </w:rPr>
      <w:drawing>
        <wp:anchor distT="0" distB="0" distL="114300" distR="114300" simplePos="0" relativeHeight="251659776" behindDoc="0" locked="1" layoutInCell="1" allowOverlap="1" wp14:anchorId="57EB0D8E" wp14:editId="6F73D45A">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E66AB" w14:textId="77777777" w:rsidR="00FF77DF" w:rsidRDefault="00714EB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ECA272E" wp14:editId="4C4DC1B0">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53E5A3CA" w14:textId="77777777" w:rsidR="00FF77DF" w:rsidRPr="00321BCC" w:rsidRDefault="00714EBA"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ECA272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14:paraId="53E5A3CA" w14:textId="77777777" w:rsidR="00FF77DF" w:rsidRPr="00321BCC" w:rsidRDefault="00714EBA"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5E0C5CB2" wp14:editId="1B4CF7C0">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5"/>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2"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1BE84C87"/>
    <w:multiLevelType w:val="multilevel"/>
    <w:tmpl w:val="023C2DE0"/>
    <w:numStyleLink w:val="Headings-Numbered"/>
  </w:abstractNum>
  <w:abstractNum w:abstractNumId="14"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27109E0"/>
    <w:multiLevelType w:val="multilevel"/>
    <w:tmpl w:val="B414D002"/>
    <w:numStyleLink w:val="Headings"/>
  </w:abstractNum>
  <w:abstractNum w:abstractNumId="17" w15:restartNumberingAfterBreak="0">
    <w:nsid w:val="32244F10"/>
    <w:multiLevelType w:val="multilevel"/>
    <w:tmpl w:val="C2A02212"/>
    <w:numStyleLink w:val="List-Contract"/>
  </w:abstractNum>
  <w:abstractNum w:abstractNumId="18" w15:restartNumberingAfterBreak="0">
    <w:nsid w:val="3A0C1D16"/>
    <w:multiLevelType w:val="multilevel"/>
    <w:tmpl w:val="64207A50"/>
    <w:styleLink w:val="List-Contract1"/>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15:restartNumberingAfterBreak="0">
    <w:nsid w:val="3A516486"/>
    <w:multiLevelType w:val="hybridMultilevel"/>
    <w:tmpl w:val="556C701E"/>
    <w:lvl w:ilvl="0" w:tplc="DA64A758">
      <w:start w:val="1"/>
      <w:numFmt w:val="bullet"/>
      <w:lvlText w:val=""/>
      <w:lvlJc w:val="left"/>
      <w:pPr>
        <w:ind w:left="984" w:hanging="360"/>
      </w:pPr>
      <w:rPr>
        <w:rFonts w:ascii="Symbol" w:hAnsi="Symbol" w:hint="default"/>
      </w:rPr>
    </w:lvl>
    <w:lvl w:ilvl="1" w:tplc="670C960E" w:tentative="1">
      <w:start w:val="1"/>
      <w:numFmt w:val="bullet"/>
      <w:lvlText w:val="o"/>
      <w:lvlJc w:val="left"/>
      <w:pPr>
        <w:ind w:left="1704" w:hanging="360"/>
      </w:pPr>
      <w:rPr>
        <w:rFonts w:ascii="Courier New" w:hAnsi="Courier New" w:cs="Courier New" w:hint="default"/>
      </w:rPr>
    </w:lvl>
    <w:lvl w:ilvl="2" w:tplc="FCD63ECE" w:tentative="1">
      <w:start w:val="1"/>
      <w:numFmt w:val="bullet"/>
      <w:lvlText w:val=""/>
      <w:lvlJc w:val="left"/>
      <w:pPr>
        <w:ind w:left="2424" w:hanging="360"/>
      </w:pPr>
      <w:rPr>
        <w:rFonts w:ascii="Wingdings" w:hAnsi="Wingdings" w:hint="default"/>
      </w:rPr>
    </w:lvl>
    <w:lvl w:ilvl="3" w:tplc="C9D43FE0" w:tentative="1">
      <w:start w:val="1"/>
      <w:numFmt w:val="bullet"/>
      <w:lvlText w:val=""/>
      <w:lvlJc w:val="left"/>
      <w:pPr>
        <w:ind w:left="3144" w:hanging="360"/>
      </w:pPr>
      <w:rPr>
        <w:rFonts w:ascii="Symbol" w:hAnsi="Symbol" w:hint="default"/>
      </w:rPr>
    </w:lvl>
    <w:lvl w:ilvl="4" w:tplc="E45E73B2" w:tentative="1">
      <w:start w:val="1"/>
      <w:numFmt w:val="bullet"/>
      <w:lvlText w:val="o"/>
      <w:lvlJc w:val="left"/>
      <w:pPr>
        <w:ind w:left="3864" w:hanging="360"/>
      </w:pPr>
      <w:rPr>
        <w:rFonts w:ascii="Courier New" w:hAnsi="Courier New" w:cs="Courier New" w:hint="default"/>
      </w:rPr>
    </w:lvl>
    <w:lvl w:ilvl="5" w:tplc="EBC44C4E" w:tentative="1">
      <w:start w:val="1"/>
      <w:numFmt w:val="bullet"/>
      <w:lvlText w:val=""/>
      <w:lvlJc w:val="left"/>
      <w:pPr>
        <w:ind w:left="4584" w:hanging="360"/>
      </w:pPr>
      <w:rPr>
        <w:rFonts w:ascii="Wingdings" w:hAnsi="Wingdings" w:hint="default"/>
      </w:rPr>
    </w:lvl>
    <w:lvl w:ilvl="6" w:tplc="C9601374" w:tentative="1">
      <w:start w:val="1"/>
      <w:numFmt w:val="bullet"/>
      <w:lvlText w:val=""/>
      <w:lvlJc w:val="left"/>
      <w:pPr>
        <w:ind w:left="5304" w:hanging="360"/>
      </w:pPr>
      <w:rPr>
        <w:rFonts w:ascii="Symbol" w:hAnsi="Symbol" w:hint="default"/>
      </w:rPr>
    </w:lvl>
    <w:lvl w:ilvl="7" w:tplc="C6CAA9AC" w:tentative="1">
      <w:start w:val="1"/>
      <w:numFmt w:val="bullet"/>
      <w:lvlText w:val="o"/>
      <w:lvlJc w:val="left"/>
      <w:pPr>
        <w:ind w:left="6024" w:hanging="360"/>
      </w:pPr>
      <w:rPr>
        <w:rFonts w:ascii="Courier New" w:hAnsi="Courier New" w:cs="Courier New" w:hint="default"/>
      </w:rPr>
    </w:lvl>
    <w:lvl w:ilvl="8" w:tplc="C1C4029A" w:tentative="1">
      <w:start w:val="1"/>
      <w:numFmt w:val="bullet"/>
      <w:lvlText w:val=""/>
      <w:lvlJc w:val="left"/>
      <w:pPr>
        <w:ind w:left="6744" w:hanging="360"/>
      </w:pPr>
      <w:rPr>
        <w:rFonts w:ascii="Wingdings" w:hAnsi="Wingdings" w:hint="default"/>
      </w:rPr>
    </w:lvl>
  </w:abstractNum>
  <w:abstractNum w:abstractNumId="2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1" w15:restartNumberingAfterBreak="0">
    <w:nsid w:val="48E00234"/>
    <w:multiLevelType w:val="multilevel"/>
    <w:tmpl w:val="8584AA16"/>
    <w:lvl w:ilvl="0">
      <w:start w:val="1"/>
      <w:numFmt w:val="upperRoman"/>
      <w:lvlText w:val="%1."/>
      <w:lvlJc w:val="left"/>
      <w:pPr>
        <w:ind w:left="0" w:firstLine="0"/>
      </w:pPr>
    </w:lvl>
    <w:lvl w:ilvl="1">
      <w:start w:val="1"/>
      <w:numFmt w:val="decimal"/>
      <w:lvlText w:val="%2."/>
      <w:lvlJc w:val="left"/>
      <w:pPr>
        <w:ind w:left="312" w:hanging="312"/>
      </w:pPr>
    </w:lvl>
    <w:lvl w:ilvl="2">
      <w:start w:val="6"/>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5349539E"/>
    <w:multiLevelType w:val="multilevel"/>
    <w:tmpl w:val="5456ED1A"/>
    <w:numStyleLink w:val="Section-Contract"/>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34F1475"/>
    <w:multiLevelType w:val="multilevel"/>
    <w:tmpl w:val="85940C6C"/>
    <w:lvl w:ilvl="0">
      <w:start w:val="2"/>
      <w:numFmt w:val="upperRoman"/>
      <w:suff w:val="space"/>
      <w:lvlText w:val="%1."/>
      <w:lvlJc w:val="left"/>
      <w:pPr>
        <w:ind w:left="3119" w:firstLine="0"/>
      </w:pPr>
    </w:lvl>
    <w:lvl w:ilvl="1">
      <w:start w:val="3"/>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8"/>
  </w:num>
  <w:num w:numId="2">
    <w:abstractNumId w:val="11"/>
  </w:num>
  <w:num w:numId="3">
    <w:abstractNumId w:val="14"/>
  </w:num>
  <w:num w:numId="4">
    <w:abstractNumId w:val="20"/>
  </w:num>
  <w:num w:numId="5">
    <w:abstractNumId w:val="13"/>
  </w:num>
  <w:num w:numId="6">
    <w:abstractNumId w:val="12"/>
  </w:num>
  <w:num w:numId="7">
    <w:abstractNumId w:val="27"/>
  </w:num>
  <w:num w:numId="8">
    <w:abstractNumId w:val="24"/>
  </w:num>
  <w:num w:numId="9">
    <w:abstractNumId w:val="9"/>
  </w:num>
  <w:num w:numId="10">
    <w:abstractNumId w:val="9"/>
  </w:num>
  <w:num w:numId="11">
    <w:abstractNumId w:val="7"/>
  </w:num>
  <w:num w:numId="12">
    <w:abstractNumId w:val="23"/>
  </w:num>
  <w:num w:numId="13">
    <w:abstractNumId w:val="15"/>
  </w:num>
  <w:num w:numId="14">
    <w:abstractNumId w:val="25"/>
  </w:num>
  <w:num w:numId="15">
    <w:abstractNumId w:val="8"/>
  </w:num>
  <w:num w:numId="16">
    <w:abstractNumId w:val="16"/>
  </w:num>
  <w:num w:numId="17">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2"/>
  </w:num>
  <w:num w:numId="19">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1">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3">
    <w:abstractNumId w:val="21"/>
    <w:lvlOverride w:ilvl="0">
      <w:startOverride w:val="1"/>
    </w:lvlOverride>
    <w:lvlOverride w:ilvl="1">
      <w:startOverride w:val="1"/>
    </w:lvlOverride>
    <w:lvlOverride w:ilvl="2">
      <w:startOverride w:val="6"/>
    </w:lvlOverride>
    <w:lvlOverride w:ilvl="3"/>
    <w:lvlOverride w:ilvl="4"/>
    <w:lvlOverride w:ilvl="5"/>
    <w:lvlOverride w:ilvl="6"/>
    <w:lvlOverride w:ilvl="7"/>
    <w:lvlOverride w:ilvl="8"/>
  </w:num>
  <w:num w:numId="24">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26"/>
    <w:lvlOverride w:ilvl="0">
      <w:startOverride w:val="2"/>
    </w:lvlOverride>
    <w:lvlOverride w:ilvl="1">
      <w:startOverride w:val="3"/>
    </w:lvlOverride>
    <w:lvlOverride w:ilvl="2">
      <w:startOverride w:val="1"/>
    </w:lvlOverride>
    <w:lvlOverride w:ilvl="3"/>
    <w:lvlOverride w:ilvl="4"/>
    <w:lvlOverride w:ilvl="5"/>
    <w:lvlOverride w:ilvl="6"/>
    <w:lvlOverride w:ilvl="7"/>
    <w:lvlOverride w:ilvl="8"/>
  </w:num>
  <w:num w:numId="26">
    <w:abstractNumId w:val="19"/>
  </w:num>
  <w:num w:numId="27">
    <w:abstractNumId w:val="17"/>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1071"/>
    <w:rsid w:val="00004EC0"/>
    <w:rsid w:val="0001088A"/>
    <w:rsid w:val="00010ADE"/>
    <w:rsid w:val="000112DC"/>
    <w:rsid w:val="000113DD"/>
    <w:rsid w:val="0001725D"/>
    <w:rsid w:val="000173A9"/>
    <w:rsid w:val="00020A82"/>
    <w:rsid w:val="00025025"/>
    <w:rsid w:val="00027476"/>
    <w:rsid w:val="000305A1"/>
    <w:rsid w:val="000305B2"/>
    <w:rsid w:val="000373CE"/>
    <w:rsid w:val="00037AA8"/>
    <w:rsid w:val="00040315"/>
    <w:rsid w:val="00042E8C"/>
    <w:rsid w:val="00043DF0"/>
    <w:rsid w:val="00044E7F"/>
    <w:rsid w:val="00045099"/>
    <w:rsid w:val="0004715D"/>
    <w:rsid w:val="00051A85"/>
    <w:rsid w:val="000525B3"/>
    <w:rsid w:val="00054B82"/>
    <w:rsid w:val="00061AB2"/>
    <w:rsid w:val="000633D4"/>
    <w:rsid w:val="0006458B"/>
    <w:rsid w:val="00066C47"/>
    <w:rsid w:val="00066D16"/>
    <w:rsid w:val="00067ACD"/>
    <w:rsid w:val="00071F79"/>
    <w:rsid w:val="000736BD"/>
    <w:rsid w:val="00074559"/>
    <w:rsid w:val="00081FEE"/>
    <w:rsid w:val="00083D56"/>
    <w:rsid w:val="00087478"/>
    <w:rsid w:val="0009146B"/>
    <w:rsid w:val="000922AD"/>
    <w:rsid w:val="00092B9A"/>
    <w:rsid w:val="00092C23"/>
    <w:rsid w:val="00092F0A"/>
    <w:rsid w:val="0009352C"/>
    <w:rsid w:val="00093D59"/>
    <w:rsid w:val="00097D6D"/>
    <w:rsid w:val="000A0A9C"/>
    <w:rsid w:val="000A44DD"/>
    <w:rsid w:val="000A7162"/>
    <w:rsid w:val="000A7405"/>
    <w:rsid w:val="000B37A4"/>
    <w:rsid w:val="000B46E4"/>
    <w:rsid w:val="000B6591"/>
    <w:rsid w:val="000C1529"/>
    <w:rsid w:val="000C6C97"/>
    <w:rsid w:val="000C7FAC"/>
    <w:rsid w:val="000D1360"/>
    <w:rsid w:val="000D28AB"/>
    <w:rsid w:val="000D3CA7"/>
    <w:rsid w:val="000E1CE7"/>
    <w:rsid w:val="000E259A"/>
    <w:rsid w:val="000E2988"/>
    <w:rsid w:val="000E46B9"/>
    <w:rsid w:val="000E4D7E"/>
    <w:rsid w:val="000F5BCF"/>
    <w:rsid w:val="00100883"/>
    <w:rsid w:val="0010278A"/>
    <w:rsid w:val="00106A74"/>
    <w:rsid w:val="00107439"/>
    <w:rsid w:val="001078A8"/>
    <w:rsid w:val="001108B3"/>
    <w:rsid w:val="00111EDC"/>
    <w:rsid w:val="00112874"/>
    <w:rsid w:val="00116B79"/>
    <w:rsid w:val="0011700A"/>
    <w:rsid w:val="00121E59"/>
    <w:rsid w:val="0013184C"/>
    <w:rsid w:val="00134C15"/>
    <w:rsid w:val="001471B1"/>
    <w:rsid w:val="00153BDC"/>
    <w:rsid w:val="00154C7F"/>
    <w:rsid w:val="0015772F"/>
    <w:rsid w:val="00160D3A"/>
    <w:rsid w:val="00162200"/>
    <w:rsid w:val="001650F2"/>
    <w:rsid w:val="001652C1"/>
    <w:rsid w:val="0016546D"/>
    <w:rsid w:val="00165B15"/>
    <w:rsid w:val="00166126"/>
    <w:rsid w:val="00166FE4"/>
    <w:rsid w:val="00167739"/>
    <w:rsid w:val="001715D0"/>
    <w:rsid w:val="00174B61"/>
    <w:rsid w:val="00176855"/>
    <w:rsid w:val="001768DF"/>
    <w:rsid w:val="0018097B"/>
    <w:rsid w:val="00182D39"/>
    <w:rsid w:val="0018311B"/>
    <w:rsid w:val="001841F5"/>
    <w:rsid w:val="00184E1A"/>
    <w:rsid w:val="0018674E"/>
    <w:rsid w:val="0018751D"/>
    <w:rsid w:val="00187C5B"/>
    <w:rsid w:val="00192A17"/>
    <w:rsid w:val="00193556"/>
    <w:rsid w:val="00196BCB"/>
    <w:rsid w:val="001A3BA7"/>
    <w:rsid w:val="001A7489"/>
    <w:rsid w:val="001B223C"/>
    <w:rsid w:val="001B37A8"/>
    <w:rsid w:val="001B621F"/>
    <w:rsid w:val="001B7685"/>
    <w:rsid w:val="001C2B09"/>
    <w:rsid w:val="001C2C10"/>
    <w:rsid w:val="001C316E"/>
    <w:rsid w:val="001C3788"/>
    <w:rsid w:val="001C727E"/>
    <w:rsid w:val="001D156A"/>
    <w:rsid w:val="001D23F0"/>
    <w:rsid w:val="001E0A94"/>
    <w:rsid w:val="001E21A5"/>
    <w:rsid w:val="001E221F"/>
    <w:rsid w:val="001F1265"/>
    <w:rsid w:val="001F15D7"/>
    <w:rsid w:val="001F475A"/>
    <w:rsid w:val="002015E7"/>
    <w:rsid w:val="00202C70"/>
    <w:rsid w:val="00204CBF"/>
    <w:rsid w:val="0020540D"/>
    <w:rsid w:val="00210E27"/>
    <w:rsid w:val="0021116B"/>
    <w:rsid w:val="00212C40"/>
    <w:rsid w:val="00213315"/>
    <w:rsid w:val="00214A85"/>
    <w:rsid w:val="00215C97"/>
    <w:rsid w:val="00222EBB"/>
    <w:rsid w:val="00225217"/>
    <w:rsid w:val="00226248"/>
    <w:rsid w:val="002317DD"/>
    <w:rsid w:val="0023258C"/>
    <w:rsid w:val="002325E4"/>
    <w:rsid w:val="0023361B"/>
    <w:rsid w:val="0023463A"/>
    <w:rsid w:val="0023661C"/>
    <w:rsid w:val="002433B8"/>
    <w:rsid w:val="00243F2C"/>
    <w:rsid w:val="002450BF"/>
    <w:rsid w:val="0024551C"/>
    <w:rsid w:val="002458B2"/>
    <w:rsid w:val="0025124A"/>
    <w:rsid w:val="00255E5C"/>
    <w:rsid w:val="00260272"/>
    <w:rsid w:val="00266009"/>
    <w:rsid w:val="002663BF"/>
    <w:rsid w:val="002671D8"/>
    <w:rsid w:val="00272AAA"/>
    <w:rsid w:val="00274011"/>
    <w:rsid w:val="002748B7"/>
    <w:rsid w:val="002771ED"/>
    <w:rsid w:val="0028299D"/>
    <w:rsid w:val="0028537A"/>
    <w:rsid w:val="00290729"/>
    <w:rsid w:val="002932DA"/>
    <w:rsid w:val="0029395B"/>
    <w:rsid w:val="00295A22"/>
    <w:rsid w:val="002A1580"/>
    <w:rsid w:val="002A2C2D"/>
    <w:rsid w:val="002A4177"/>
    <w:rsid w:val="002A4CCF"/>
    <w:rsid w:val="002B091B"/>
    <w:rsid w:val="002B0A3B"/>
    <w:rsid w:val="002B1565"/>
    <w:rsid w:val="002B45A5"/>
    <w:rsid w:val="002B54CD"/>
    <w:rsid w:val="002C6C32"/>
    <w:rsid w:val="002C7753"/>
    <w:rsid w:val="002D03F1"/>
    <w:rsid w:val="002D0EB8"/>
    <w:rsid w:val="002D4C12"/>
    <w:rsid w:val="002D7580"/>
    <w:rsid w:val="002E0CD5"/>
    <w:rsid w:val="002E2870"/>
    <w:rsid w:val="002E467A"/>
    <w:rsid w:val="002E4874"/>
    <w:rsid w:val="002F0971"/>
    <w:rsid w:val="002F0D46"/>
    <w:rsid w:val="002F2BF0"/>
    <w:rsid w:val="002F2EAE"/>
    <w:rsid w:val="002F691A"/>
    <w:rsid w:val="002F69E3"/>
    <w:rsid w:val="002F6EAD"/>
    <w:rsid w:val="00301ACB"/>
    <w:rsid w:val="00302074"/>
    <w:rsid w:val="00304C54"/>
    <w:rsid w:val="003073CB"/>
    <w:rsid w:val="00316D9A"/>
    <w:rsid w:val="0032045C"/>
    <w:rsid w:val="0032106B"/>
    <w:rsid w:val="00321BCC"/>
    <w:rsid w:val="00324E2A"/>
    <w:rsid w:val="003259FD"/>
    <w:rsid w:val="00326455"/>
    <w:rsid w:val="00330E46"/>
    <w:rsid w:val="00331BE2"/>
    <w:rsid w:val="00331CC5"/>
    <w:rsid w:val="00331EDC"/>
    <w:rsid w:val="00332422"/>
    <w:rsid w:val="00335F41"/>
    <w:rsid w:val="00337807"/>
    <w:rsid w:val="003419C1"/>
    <w:rsid w:val="0034233D"/>
    <w:rsid w:val="00351349"/>
    <w:rsid w:val="00363B6A"/>
    <w:rsid w:val="0036576F"/>
    <w:rsid w:val="00366A3C"/>
    <w:rsid w:val="00372D0D"/>
    <w:rsid w:val="00374421"/>
    <w:rsid w:val="00374550"/>
    <w:rsid w:val="00374638"/>
    <w:rsid w:val="00376CD7"/>
    <w:rsid w:val="00377956"/>
    <w:rsid w:val="003811C2"/>
    <w:rsid w:val="0039431B"/>
    <w:rsid w:val="003960FE"/>
    <w:rsid w:val="00396109"/>
    <w:rsid w:val="00396EC9"/>
    <w:rsid w:val="00397D0B"/>
    <w:rsid w:val="00397E29"/>
    <w:rsid w:val="003A1915"/>
    <w:rsid w:val="003A1E25"/>
    <w:rsid w:val="003A2A91"/>
    <w:rsid w:val="003A4FC1"/>
    <w:rsid w:val="003B37FD"/>
    <w:rsid w:val="003B487F"/>
    <w:rsid w:val="003B504F"/>
    <w:rsid w:val="003C0573"/>
    <w:rsid w:val="003C224C"/>
    <w:rsid w:val="003C2711"/>
    <w:rsid w:val="003C4519"/>
    <w:rsid w:val="003C5F49"/>
    <w:rsid w:val="003C7257"/>
    <w:rsid w:val="003D3C7D"/>
    <w:rsid w:val="003D3CEC"/>
    <w:rsid w:val="003E2E45"/>
    <w:rsid w:val="003E347F"/>
    <w:rsid w:val="003E3489"/>
    <w:rsid w:val="003E576B"/>
    <w:rsid w:val="003E63E2"/>
    <w:rsid w:val="003E75E7"/>
    <w:rsid w:val="003E7EF7"/>
    <w:rsid w:val="003F0A33"/>
    <w:rsid w:val="003F1AD1"/>
    <w:rsid w:val="003F2745"/>
    <w:rsid w:val="003F4CC0"/>
    <w:rsid w:val="003F503A"/>
    <w:rsid w:val="003F6799"/>
    <w:rsid w:val="004004EC"/>
    <w:rsid w:val="00402DC4"/>
    <w:rsid w:val="00403FD9"/>
    <w:rsid w:val="00404399"/>
    <w:rsid w:val="00411518"/>
    <w:rsid w:val="00412556"/>
    <w:rsid w:val="004136C4"/>
    <w:rsid w:val="00414B5D"/>
    <w:rsid w:val="0041566C"/>
    <w:rsid w:val="00415BFA"/>
    <w:rsid w:val="00416DDC"/>
    <w:rsid w:val="00420BB5"/>
    <w:rsid w:val="00421F3D"/>
    <w:rsid w:val="0042483D"/>
    <w:rsid w:val="00427653"/>
    <w:rsid w:val="004304D6"/>
    <w:rsid w:val="00432F83"/>
    <w:rsid w:val="004351F1"/>
    <w:rsid w:val="00436C5A"/>
    <w:rsid w:val="004374A1"/>
    <w:rsid w:val="004417D2"/>
    <w:rsid w:val="00443F6A"/>
    <w:rsid w:val="0044705E"/>
    <w:rsid w:val="0045245F"/>
    <w:rsid w:val="00452B29"/>
    <w:rsid w:val="004545D6"/>
    <w:rsid w:val="00454ABB"/>
    <w:rsid w:val="004623F5"/>
    <w:rsid w:val="00463D59"/>
    <w:rsid w:val="00463E55"/>
    <w:rsid w:val="00465783"/>
    <w:rsid w:val="00465955"/>
    <w:rsid w:val="00470A4E"/>
    <w:rsid w:val="004725E7"/>
    <w:rsid w:val="004765CF"/>
    <w:rsid w:val="00480189"/>
    <w:rsid w:val="0048022C"/>
    <w:rsid w:val="00485997"/>
    <w:rsid w:val="00485B5D"/>
    <w:rsid w:val="00487070"/>
    <w:rsid w:val="00492578"/>
    <w:rsid w:val="00492F04"/>
    <w:rsid w:val="00492F32"/>
    <w:rsid w:val="004A11C7"/>
    <w:rsid w:val="004A383D"/>
    <w:rsid w:val="004A6CCE"/>
    <w:rsid w:val="004B0CFE"/>
    <w:rsid w:val="004B34BA"/>
    <w:rsid w:val="004B6A02"/>
    <w:rsid w:val="004B6D52"/>
    <w:rsid w:val="004C00BC"/>
    <w:rsid w:val="004C02AA"/>
    <w:rsid w:val="004C09BF"/>
    <w:rsid w:val="004C0FE9"/>
    <w:rsid w:val="004C21B2"/>
    <w:rsid w:val="004C3C3B"/>
    <w:rsid w:val="004C4241"/>
    <w:rsid w:val="004C4250"/>
    <w:rsid w:val="004C7A0B"/>
    <w:rsid w:val="004D045D"/>
    <w:rsid w:val="004D305C"/>
    <w:rsid w:val="004D4672"/>
    <w:rsid w:val="004D687C"/>
    <w:rsid w:val="004E1573"/>
    <w:rsid w:val="004F0842"/>
    <w:rsid w:val="004F0ACB"/>
    <w:rsid w:val="004F404A"/>
    <w:rsid w:val="00503AE7"/>
    <w:rsid w:val="00503B1F"/>
    <w:rsid w:val="00505F05"/>
    <w:rsid w:val="005062B1"/>
    <w:rsid w:val="00507768"/>
    <w:rsid w:val="00510619"/>
    <w:rsid w:val="005127D9"/>
    <w:rsid w:val="00513E43"/>
    <w:rsid w:val="00514237"/>
    <w:rsid w:val="00514742"/>
    <w:rsid w:val="00515E31"/>
    <w:rsid w:val="00516389"/>
    <w:rsid w:val="00516570"/>
    <w:rsid w:val="0051666F"/>
    <w:rsid w:val="00517A95"/>
    <w:rsid w:val="00520707"/>
    <w:rsid w:val="00522766"/>
    <w:rsid w:val="005264A9"/>
    <w:rsid w:val="00526993"/>
    <w:rsid w:val="00530694"/>
    <w:rsid w:val="00531AB5"/>
    <w:rsid w:val="00533961"/>
    <w:rsid w:val="00536C47"/>
    <w:rsid w:val="00540F2C"/>
    <w:rsid w:val="00541585"/>
    <w:rsid w:val="00542540"/>
    <w:rsid w:val="005456B4"/>
    <w:rsid w:val="00556794"/>
    <w:rsid w:val="00557B5B"/>
    <w:rsid w:val="005624AF"/>
    <w:rsid w:val="005771E3"/>
    <w:rsid w:val="00577F8C"/>
    <w:rsid w:val="005846A4"/>
    <w:rsid w:val="00586848"/>
    <w:rsid w:val="005938EF"/>
    <w:rsid w:val="00595195"/>
    <w:rsid w:val="00595A23"/>
    <w:rsid w:val="00595DE8"/>
    <w:rsid w:val="005960C1"/>
    <w:rsid w:val="00597196"/>
    <w:rsid w:val="005A384C"/>
    <w:rsid w:val="005A7BFE"/>
    <w:rsid w:val="005A7C11"/>
    <w:rsid w:val="005A7C38"/>
    <w:rsid w:val="005B12EC"/>
    <w:rsid w:val="005B2F6A"/>
    <w:rsid w:val="005B640E"/>
    <w:rsid w:val="005C03DD"/>
    <w:rsid w:val="005C1456"/>
    <w:rsid w:val="005C520B"/>
    <w:rsid w:val="005C6706"/>
    <w:rsid w:val="005C7732"/>
    <w:rsid w:val="005C79FE"/>
    <w:rsid w:val="005D01CC"/>
    <w:rsid w:val="005D1AE8"/>
    <w:rsid w:val="005D4C3A"/>
    <w:rsid w:val="005D59C5"/>
    <w:rsid w:val="005D5A12"/>
    <w:rsid w:val="005E4F2E"/>
    <w:rsid w:val="005E5533"/>
    <w:rsid w:val="005E628A"/>
    <w:rsid w:val="005E67B4"/>
    <w:rsid w:val="005F13B4"/>
    <w:rsid w:val="005F2CAB"/>
    <w:rsid w:val="005F379F"/>
    <w:rsid w:val="005F4C6B"/>
    <w:rsid w:val="005F625D"/>
    <w:rsid w:val="005F6D04"/>
    <w:rsid w:val="005F7653"/>
    <w:rsid w:val="005F7E41"/>
    <w:rsid w:val="00601D7F"/>
    <w:rsid w:val="00602E20"/>
    <w:rsid w:val="00605AD7"/>
    <w:rsid w:val="00606C9E"/>
    <w:rsid w:val="00610985"/>
    <w:rsid w:val="00610D0E"/>
    <w:rsid w:val="006117F3"/>
    <w:rsid w:val="006123E9"/>
    <w:rsid w:val="00622E04"/>
    <w:rsid w:val="00626300"/>
    <w:rsid w:val="00627539"/>
    <w:rsid w:val="006311D4"/>
    <w:rsid w:val="006326E6"/>
    <w:rsid w:val="00635A2A"/>
    <w:rsid w:val="00641203"/>
    <w:rsid w:val="00643791"/>
    <w:rsid w:val="0065041B"/>
    <w:rsid w:val="00655E26"/>
    <w:rsid w:val="00661C35"/>
    <w:rsid w:val="00663975"/>
    <w:rsid w:val="006648F8"/>
    <w:rsid w:val="0066560E"/>
    <w:rsid w:val="00670762"/>
    <w:rsid w:val="006736E0"/>
    <w:rsid w:val="00673AF9"/>
    <w:rsid w:val="00674373"/>
    <w:rsid w:val="00681E96"/>
    <w:rsid w:val="00682904"/>
    <w:rsid w:val="00684A71"/>
    <w:rsid w:val="006853A3"/>
    <w:rsid w:val="006901A1"/>
    <w:rsid w:val="00692BD6"/>
    <w:rsid w:val="006A167C"/>
    <w:rsid w:val="006A207E"/>
    <w:rsid w:val="006A2970"/>
    <w:rsid w:val="006A2D5B"/>
    <w:rsid w:val="006A425C"/>
    <w:rsid w:val="006A574D"/>
    <w:rsid w:val="006B56BD"/>
    <w:rsid w:val="006B62C9"/>
    <w:rsid w:val="006B6758"/>
    <w:rsid w:val="006C0698"/>
    <w:rsid w:val="006C306A"/>
    <w:rsid w:val="006C4D30"/>
    <w:rsid w:val="006D0812"/>
    <w:rsid w:val="006D1BD2"/>
    <w:rsid w:val="006D2AB7"/>
    <w:rsid w:val="006D3649"/>
    <w:rsid w:val="006D3655"/>
    <w:rsid w:val="006D648C"/>
    <w:rsid w:val="006D6D48"/>
    <w:rsid w:val="006E0D25"/>
    <w:rsid w:val="006E14A6"/>
    <w:rsid w:val="006E1628"/>
    <w:rsid w:val="006E30C3"/>
    <w:rsid w:val="006E46E7"/>
    <w:rsid w:val="006E75D2"/>
    <w:rsid w:val="006E763D"/>
    <w:rsid w:val="006E7B2E"/>
    <w:rsid w:val="006F2373"/>
    <w:rsid w:val="006F2664"/>
    <w:rsid w:val="006F3D05"/>
    <w:rsid w:val="0070102C"/>
    <w:rsid w:val="007031BB"/>
    <w:rsid w:val="00704F7D"/>
    <w:rsid w:val="00713867"/>
    <w:rsid w:val="00714EBA"/>
    <w:rsid w:val="00720F7D"/>
    <w:rsid w:val="007220A3"/>
    <w:rsid w:val="007236C0"/>
    <w:rsid w:val="007252AD"/>
    <w:rsid w:val="007278F4"/>
    <w:rsid w:val="00727BE2"/>
    <w:rsid w:val="007305AC"/>
    <w:rsid w:val="00731E1C"/>
    <w:rsid w:val="00732ED0"/>
    <w:rsid w:val="00734330"/>
    <w:rsid w:val="00736832"/>
    <w:rsid w:val="00737DE4"/>
    <w:rsid w:val="00740FF2"/>
    <w:rsid w:val="00742024"/>
    <w:rsid w:val="00744423"/>
    <w:rsid w:val="007445B7"/>
    <w:rsid w:val="00744C00"/>
    <w:rsid w:val="0074527F"/>
    <w:rsid w:val="00747635"/>
    <w:rsid w:val="00756921"/>
    <w:rsid w:val="00760537"/>
    <w:rsid w:val="007634DE"/>
    <w:rsid w:val="00764264"/>
    <w:rsid w:val="00766246"/>
    <w:rsid w:val="00771C75"/>
    <w:rsid w:val="007747C7"/>
    <w:rsid w:val="0077577D"/>
    <w:rsid w:val="00777305"/>
    <w:rsid w:val="007776A5"/>
    <w:rsid w:val="0078340C"/>
    <w:rsid w:val="007851D7"/>
    <w:rsid w:val="00787D5C"/>
    <w:rsid w:val="0079034E"/>
    <w:rsid w:val="007905DD"/>
    <w:rsid w:val="007919A2"/>
    <w:rsid w:val="00793C93"/>
    <w:rsid w:val="007A0EEE"/>
    <w:rsid w:val="007A2D76"/>
    <w:rsid w:val="007A66BB"/>
    <w:rsid w:val="007A6939"/>
    <w:rsid w:val="007B41D0"/>
    <w:rsid w:val="007B4DB4"/>
    <w:rsid w:val="007C06FB"/>
    <w:rsid w:val="007C5A0C"/>
    <w:rsid w:val="007C5E7B"/>
    <w:rsid w:val="007D4E56"/>
    <w:rsid w:val="007D5CDF"/>
    <w:rsid w:val="007D5D91"/>
    <w:rsid w:val="007D65C7"/>
    <w:rsid w:val="007E1634"/>
    <w:rsid w:val="007E7C36"/>
    <w:rsid w:val="007E7C74"/>
    <w:rsid w:val="007F7A88"/>
    <w:rsid w:val="0080004F"/>
    <w:rsid w:val="00804FF7"/>
    <w:rsid w:val="00812173"/>
    <w:rsid w:val="00812AAB"/>
    <w:rsid w:val="008137F1"/>
    <w:rsid w:val="0081455F"/>
    <w:rsid w:val="008167A0"/>
    <w:rsid w:val="00821C2A"/>
    <w:rsid w:val="00823DB0"/>
    <w:rsid w:val="00824D8D"/>
    <w:rsid w:val="00825ECC"/>
    <w:rsid w:val="00827D6A"/>
    <w:rsid w:val="00836CF4"/>
    <w:rsid w:val="008424A8"/>
    <w:rsid w:val="0084525D"/>
    <w:rsid w:val="0084633F"/>
    <w:rsid w:val="00846A14"/>
    <w:rsid w:val="00851BEB"/>
    <w:rsid w:val="00853166"/>
    <w:rsid w:val="00855526"/>
    <w:rsid w:val="00855F0E"/>
    <w:rsid w:val="008579BD"/>
    <w:rsid w:val="00857E88"/>
    <w:rsid w:val="00861D9E"/>
    <w:rsid w:val="00864BA3"/>
    <w:rsid w:val="008661B0"/>
    <w:rsid w:val="00871BB6"/>
    <w:rsid w:val="008755CA"/>
    <w:rsid w:val="00876868"/>
    <w:rsid w:val="0088047D"/>
    <w:rsid w:val="00880EF1"/>
    <w:rsid w:val="00881C56"/>
    <w:rsid w:val="00882671"/>
    <w:rsid w:val="0088395A"/>
    <w:rsid w:val="00884C6F"/>
    <w:rsid w:val="00886466"/>
    <w:rsid w:val="00886B54"/>
    <w:rsid w:val="008873D8"/>
    <w:rsid w:val="00890C65"/>
    <w:rsid w:val="00891DFD"/>
    <w:rsid w:val="0089200D"/>
    <w:rsid w:val="008964E9"/>
    <w:rsid w:val="00896D5C"/>
    <w:rsid w:val="008B38F5"/>
    <w:rsid w:val="008B44B0"/>
    <w:rsid w:val="008B633F"/>
    <w:rsid w:val="008B66DE"/>
    <w:rsid w:val="008B67E0"/>
    <w:rsid w:val="008B7902"/>
    <w:rsid w:val="008C1650"/>
    <w:rsid w:val="008C29F8"/>
    <w:rsid w:val="008C5252"/>
    <w:rsid w:val="008C6FEE"/>
    <w:rsid w:val="008C7E8B"/>
    <w:rsid w:val="008D14F1"/>
    <w:rsid w:val="008D1F83"/>
    <w:rsid w:val="008D23A4"/>
    <w:rsid w:val="008D2658"/>
    <w:rsid w:val="008D4999"/>
    <w:rsid w:val="008E4632"/>
    <w:rsid w:val="008E5F9D"/>
    <w:rsid w:val="008E7FC3"/>
    <w:rsid w:val="008F1458"/>
    <w:rsid w:val="008F1852"/>
    <w:rsid w:val="008F29A0"/>
    <w:rsid w:val="008F36D1"/>
    <w:rsid w:val="008F3BDE"/>
    <w:rsid w:val="008F613D"/>
    <w:rsid w:val="008F7E57"/>
    <w:rsid w:val="00900A72"/>
    <w:rsid w:val="00900A94"/>
    <w:rsid w:val="00903755"/>
    <w:rsid w:val="00905A57"/>
    <w:rsid w:val="00911493"/>
    <w:rsid w:val="00912237"/>
    <w:rsid w:val="009145BA"/>
    <w:rsid w:val="009164F0"/>
    <w:rsid w:val="0091775D"/>
    <w:rsid w:val="009229C3"/>
    <w:rsid w:val="00922C57"/>
    <w:rsid w:val="0092399E"/>
    <w:rsid w:val="00924A31"/>
    <w:rsid w:val="009254A5"/>
    <w:rsid w:val="00932512"/>
    <w:rsid w:val="009360D9"/>
    <w:rsid w:val="00940156"/>
    <w:rsid w:val="009403C9"/>
    <w:rsid w:val="00942E9B"/>
    <w:rsid w:val="00945C4B"/>
    <w:rsid w:val="00947F4C"/>
    <w:rsid w:val="009504AD"/>
    <w:rsid w:val="00950C53"/>
    <w:rsid w:val="00951103"/>
    <w:rsid w:val="00951789"/>
    <w:rsid w:val="00951CC1"/>
    <w:rsid w:val="009705FA"/>
    <w:rsid w:val="00972571"/>
    <w:rsid w:val="009738E7"/>
    <w:rsid w:val="00973D5C"/>
    <w:rsid w:val="009748FA"/>
    <w:rsid w:val="00974D57"/>
    <w:rsid w:val="00977112"/>
    <w:rsid w:val="00977CC2"/>
    <w:rsid w:val="00981311"/>
    <w:rsid w:val="0098154F"/>
    <w:rsid w:val="00983A2A"/>
    <w:rsid w:val="009918E8"/>
    <w:rsid w:val="00991BE6"/>
    <w:rsid w:val="009A093A"/>
    <w:rsid w:val="009A1AF3"/>
    <w:rsid w:val="009A252B"/>
    <w:rsid w:val="009A2A7B"/>
    <w:rsid w:val="009A64F6"/>
    <w:rsid w:val="009A6791"/>
    <w:rsid w:val="009B3C11"/>
    <w:rsid w:val="009B6E96"/>
    <w:rsid w:val="009C1564"/>
    <w:rsid w:val="009C4B7F"/>
    <w:rsid w:val="009C5B0E"/>
    <w:rsid w:val="009C5F28"/>
    <w:rsid w:val="009D0881"/>
    <w:rsid w:val="009D2E73"/>
    <w:rsid w:val="009D3D10"/>
    <w:rsid w:val="009D40D1"/>
    <w:rsid w:val="009E0266"/>
    <w:rsid w:val="009E1A25"/>
    <w:rsid w:val="009F0C58"/>
    <w:rsid w:val="009F4674"/>
    <w:rsid w:val="009F60AC"/>
    <w:rsid w:val="009F63FA"/>
    <w:rsid w:val="009F6969"/>
    <w:rsid w:val="009F7831"/>
    <w:rsid w:val="009F7CCA"/>
    <w:rsid w:val="00A062A6"/>
    <w:rsid w:val="00A11BC0"/>
    <w:rsid w:val="00A12392"/>
    <w:rsid w:val="00A155AB"/>
    <w:rsid w:val="00A15FFC"/>
    <w:rsid w:val="00A160B5"/>
    <w:rsid w:val="00A17032"/>
    <w:rsid w:val="00A20089"/>
    <w:rsid w:val="00A202CF"/>
    <w:rsid w:val="00A24B1A"/>
    <w:rsid w:val="00A334CB"/>
    <w:rsid w:val="00A35CE0"/>
    <w:rsid w:val="00A36286"/>
    <w:rsid w:val="00A37442"/>
    <w:rsid w:val="00A41BEC"/>
    <w:rsid w:val="00A41EDF"/>
    <w:rsid w:val="00A43C45"/>
    <w:rsid w:val="00A43CF0"/>
    <w:rsid w:val="00A442B2"/>
    <w:rsid w:val="00A53EE0"/>
    <w:rsid w:val="00A5519B"/>
    <w:rsid w:val="00A57148"/>
    <w:rsid w:val="00A57352"/>
    <w:rsid w:val="00A63727"/>
    <w:rsid w:val="00A74492"/>
    <w:rsid w:val="00A75EA6"/>
    <w:rsid w:val="00A769ED"/>
    <w:rsid w:val="00A77A70"/>
    <w:rsid w:val="00A80C92"/>
    <w:rsid w:val="00A820DE"/>
    <w:rsid w:val="00A83E38"/>
    <w:rsid w:val="00A83E8E"/>
    <w:rsid w:val="00A8412E"/>
    <w:rsid w:val="00A906B8"/>
    <w:rsid w:val="00A90A53"/>
    <w:rsid w:val="00A93C16"/>
    <w:rsid w:val="00A96B19"/>
    <w:rsid w:val="00AA2F55"/>
    <w:rsid w:val="00AA6577"/>
    <w:rsid w:val="00AB1127"/>
    <w:rsid w:val="00AB1C33"/>
    <w:rsid w:val="00AB1E80"/>
    <w:rsid w:val="00AB345B"/>
    <w:rsid w:val="00AB5003"/>
    <w:rsid w:val="00AB5D02"/>
    <w:rsid w:val="00AC357E"/>
    <w:rsid w:val="00AC6F71"/>
    <w:rsid w:val="00AD1109"/>
    <w:rsid w:val="00AD3095"/>
    <w:rsid w:val="00AE00C0"/>
    <w:rsid w:val="00AE0987"/>
    <w:rsid w:val="00AE1F13"/>
    <w:rsid w:val="00AE248F"/>
    <w:rsid w:val="00AE4715"/>
    <w:rsid w:val="00AE5C7C"/>
    <w:rsid w:val="00AF0D5D"/>
    <w:rsid w:val="00AF6AA0"/>
    <w:rsid w:val="00AF6E44"/>
    <w:rsid w:val="00B002F0"/>
    <w:rsid w:val="00B00B4C"/>
    <w:rsid w:val="00B04A01"/>
    <w:rsid w:val="00B101D7"/>
    <w:rsid w:val="00B119FB"/>
    <w:rsid w:val="00B13943"/>
    <w:rsid w:val="00B17D25"/>
    <w:rsid w:val="00B2112B"/>
    <w:rsid w:val="00B211A8"/>
    <w:rsid w:val="00B228F1"/>
    <w:rsid w:val="00B25199"/>
    <w:rsid w:val="00B259CB"/>
    <w:rsid w:val="00B25F23"/>
    <w:rsid w:val="00B277C2"/>
    <w:rsid w:val="00B31C81"/>
    <w:rsid w:val="00B32068"/>
    <w:rsid w:val="00B36031"/>
    <w:rsid w:val="00B36491"/>
    <w:rsid w:val="00B371B9"/>
    <w:rsid w:val="00B37518"/>
    <w:rsid w:val="00B40189"/>
    <w:rsid w:val="00B43746"/>
    <w:rsid w:val="00B54E8D"/>
    <w:rsid w:val="00B5596D"/>
    <w:rsid w:val="00B55C6D"/>
    <w:rsid w:val="00B61BC3"/>
    <w:rsid w:val="00B62703"/>
    <w:rsid w:val="00B6387D"/>
    <w:rsid w:val="00B66542"/>
    <w:rsid w:val="00B67C45"/>
    <w:rsid w:val="00B74266"/>
    <w:rsid w:val="00B7510A"/>
    <w:rsid w:val="00B77EDD"/>
    <w:rsid w:val="00B826E5"/>
    <w:rsid w:val="00B827E3"/>
    <w:rsid w:val="00B8342C"/>
    <w:rsid w:val="00BA16BB"/>
    <w:rsid w:val="00BA288C"/>
    <w:rsid w:val="00BA4F7F"/>
    <w:rsid w:val="00BB0AED"/>
    <w:rsid w:val="00BB3E88"/>
    <w:rsid w:val="00BB3FC4"/>
    <w:rsid w:val="00BB4D5B"/>
    <w:rsid w:val="00BB745F"/>
    <w:rsid w:val="00BC0916"/>
    <w:rsid w:val="00BC1D89"/>
    <w:rsid w:val="00BC388D"/>
    <w:rsid w:val="00BC3B31"/>
    <w:rsid w:val="00BC564B"/>
    <w:rsid w:val="00BD2249"/>
    <w:rsid w:val="00BD25DA"/>
    <w:rsid w:val="00BD2C13"/>
    <w:rsid w:val="00BD4EF8"/>
    <w:rsid w:val="00BD53CD"/>
    <w:rsid w:val="00BE384C"/>
    <w:rsid w:val="00BE56B6"/>
    <w:rsid w:val="00BE6222"/>
    <w:rsid w:val="00BF1450"/>
    <w:rsid w:val="00BF3977"/>
    <w:rsid w:val="00C01F4B"/>
    <w:rsid w:val="00C039E2"/>
    <w:rsid w:val="00C03A46"/>
    <w:rsid w:val="00C03B6C"/>
    <w:rsid w:val="00C0494E"/>
    <w:rsid w:val="00C06C33"/>
    <w:rsid w:val="00C115B2"/>
    <w:rsid w:val="00C11D8C"/>
    <w:rsid w:val="00C13C8A"/>
    <w:rsid w:val="00C151A7"/>
    <w:rsid w:val="00C25E99"/>
    <w:rsid w:val="00C26FC9"/>
    <w:rsid w:val="00C27878"/>
    <w:rsid w:val="00C340A8"/>
    <w:rsid w:val="00C37123"/>
    <w:rsid w:val="00C40EB5"/>
    <w:rsid w:val="00C46A58"/>
    <w:rsid w:val="00C52F4D"/>
    <w:rsid w:val="00C542A6"/>
    <w:rsid w:val="00C54AA1"/>
    <w:rsid w:val="00C61062"/>
    <w:rsid w:val="00C613BC"/>
    <w:rsid w:val="00C6168C"/>
    <w:rsid w:val="00C62253"/>
    <w:rsid w:val="00C63C15"/>
    <w:rsid w:val="00C670F0"/>
    <w:rsid w:val="00C70E5A"/>
    <w:rsid w:val="00C737D9"/>
    <w:rsid w:val="00C73AFB"/>
    <w:rsid w:val="00C747DD"/>
    <w:rsid w:val="00C74B6B"/>
    <w:rsid w:val="00C7676F"/>
    <w:rsid w:val="00C77B5A"/>
    <w:rsid w:val="00C82400"/>
    <w:rsid w:val="00C83792"/>
    <w:rsid w:val="00C847FA"/>
    <w:rsid w:val="00C863B0"/>
    <w:rsid w:val="00C87685"/>
    <w:rsid w:val="00C87878"/>
    <w:rsid w:val="00C87E83"/>
    <w:rsid w:val="00C905E5"/>
    <w:rsid w:val="00C937A1"/>
    <w:rsid w:val="00C93817"/>
    <w:rsid w:val="00C9493F"/>
    <w:rsid w:val="00C94987"/>
    <w:rsid w:val="00C96C26"/>
    <w:rsid w:val="00CA53F8"/>
    <w:rsid w:val="00CB12DA"/>
    <w:rsid w:val="00CB2EEE"/>
    <w:rsid w:val="00CC5D3A"/>
    <w:rsid w:val="00CC7B63"/>
    <w:rsid w:val="00CD17E8"/>
    <w:rsid w:val="00CD277B"/>
    <w:rsid w:val="00CD2E26"/>
    <w:rsid w:val="00CD2F41"/>
    <w:rsid w:val="00CD493F"/>
    <w:rsid w:val="00CE0A08"/>
    <w:rsid w:val="00CE0DED"/>
    <w:rsid w:val="00CE2DE6"/>
    <w:rsid w:val="00CF2EDD"/>
    <w:rsid w:val="00CF6B74"/>
    <w:rsid w:val="00CF6ED9"/>
    <w:rsid w:val="00D00B79"/>
    <w:rsid w:val="00D0252F"/>
    <w:rsid w:val="00D03D93"/>
    <w:rsid w:val="00D11806"/>
    <w:rsid w:val="00D136A8"/>
    <w:rsid w:val="00D14011"/>
    <w:rsid w:val="00D207E3"/>
    <w:rsid w:val="00D2101B"/>
    <w:rsid w:val="00D241EE"/>
    <w:rsid w:val="00D2592C"/>
    <w:rsid w:val="00D26648"/>
    <w:rsid w:val="00D30B4F"/>
    <w:rsid w:val="00D36114"/>
    <w:rsid w:val="00D36152"/>
    <w:rsid w:val="00D43A77"/>
    <w:rsid w:val="00D500A9"/>
    <w:rsid w:val="00D50ADA"/>
    <w:rsid w:val="00D5177F"/>
    <w:rsid w:val="00D569E2"/>
    <w:rsid w:val="00D61F05"/>
    <w:rsid w:val="00D647B4"/>
    <w:rsid w:val="00D6512D"/>
    <w:rsid w:val="00D65AF6"/>
    <w:rsid w:val="00D66C2E"/>
    <w:rsid w:val="00D67DD1"/>
    <w:rsid w:val="00D67F31"/>
    <w:rsid w:val="00D70342"/>
    <w:rsid w:val="00D71D87"/>
    <w:rsid w:val="00D74F8F"/>
    <w:rsid w:val="00D77D03"/>
    <w:rsid w:val="00D80EFE"/>
    <w:rsid w:val="00D82EA0"/>
    <w:rsid w:val="00D845A8"/>
    <w:rsid w:val="00D9080D"/>
    <w:rsid w:val="00D949E8"/>
    <w:rsid w:val="00DA3832"/>
    <w:rsid w:val="00DA60A8"/>
    <w:rsid w:val="00DB2CC5"/>
    <w:rsid w:val="00DB5E8D"/>
    <w:rsid w:val="00DC179F"/>
    <w:rsid w:val="00DC2CF2"/>
    <w:rsid w:val="00DC344C"/>
    <w:rsid w:val="00DC44EE"/>
    <w:rsid w:val="00DC50F9"/>
    <w:rsid w:val="00DC574F"/>
    <w:rsid w:val="00DC7E9E"/>
    <w:rsid w:val="00DD3DE8"/>
    <w:rsid w:val="00DD3F4D"/>
    <w:rsid w:val="00DD42A0"/>
    <w:rsid w:val="00DD6366"/>
    <w:rsid w:val="00DE000D"/>
    <w:rsid w:val="00DE1A2D"/>
    <w:rsid w:val="00DE4482"/>
    <w:rsid w:val="00DF1385"/>
    <w:rsid w:val="00DF36FD"/>
    <w:rsid w:val="00E02D60"/>
    <w:rsid w:val="00E07F55"/>
    <w:rsid w:val="00E106D2"/>
    <w:rsid w:val="00E11A8D"/>
    <w:rsid w:val="00E152DE"/>
    <w:rsid w:val="00E3105B"/>
    <w:rsid w:val="00E36762"/>
    <w:rsid w:val="00E40B22"/>
    <w:rsid w:val="00E40EF5"/>
    <w:rsid w:val="00E41313"/>
    <w:rsid w:val="00E4753C"/>
    <w:rsid w:val="00E5305D"/>
    <w:rsid w:val="00E53743"/>
    <w:rsid w:val="00E56BA0"/>
    <w:rsid w:val="00E60493"/>
    <w:rsid w:val="00E605F0"/>
    <w:rsid w:val="00E6508D"/>
    <w:rsid w:val="00E74405"/>
    <w:rsid w:val="00E7463F"/>
    <w:rsid w:val="00E750C2"/>
    <w:rsid w:val="00E80434"/>
    <w:rsid w:val="00E80D66"/>
    <w:rsid w:val="00E813CD"/>
    <w:rsid w:val="00E81AAF"/>
    <w:rsid w:val="00E828CA"/>
    <w:rsid w:val="00E904A3"/>
    <w:rsid w:val="00E92AB9"/>
    <w:rsid w:val="00E954DF"/>
    <w:rsid w:val="00E9560E"/>
    <w:rsid w:val="00E97612"/>
    <w:rsid w:val="00EA0F47"/>
    <w:rsid w:val="00EA316C"/>
    <w:rsid w:val="00EA3686"/>
    <w:rsid w:val="00EA4E34"/>
    <w:rsid w:val="00EB1105"/>
    <w:rsid w:val="00EB260D"/>
    <w:rsid w:val="00EB277B"/>
    <w:rsid w:val="00EB72F8"/>
    <w:rsid w:val="00EB7608"/>
    <w:rsid w:val="00EC3137"/>
    <w:rsid w:val="00EC4D4B"/>
    <w:rsid w:val="00EC5F53"/>
    <w:rsid w:val="00EC716D"/>
    <w:rsid w:val="00ED01AF"/>
    <w:rsid w:val="00ED7F0E"/>
    <w:rsid w:val="00EE13D8"/>
    <w:rsid w:val="00EE1B50"/>
    <w:rsid w:val="00EE260F"/>
    <w:rsid w:val="00EF1E86"/>
    <w:rsid w:val="00F006E8"/>
    <w:rsid w:val="00F014DD"/>
    <w:rsid w:val="00F018C1"/>
    <w:rsid w:val="00F01FD3"/>
    <w:rsid w:val="00F025F7"/>
    <w:rsid w:val="00F0337E"/>
    <w:rsid w:val="00F03790"/>
    <w:rsid w:val="00F043FF"/>
    <w:rsid w:val="00F04994"/>
    <w:rsid w:val="00F11083"/>
    <w:rsid w:val="00F144D3"/>
    <w:rsid w:val="00F16577"/>
    <w:rsid w:val="00F16EC4"/>
    <w:rsid w:val="00F20ADC"/>
    <w:rsid w:val="00F216F3"/>
    <w:rsid w:val="00F23775"/>
    <w:rsid w:val="00F2494B"/>
    <w:rsid w:val="00F24A15"/>
    <w:rsid w:val="00F24B46"/>
    <w:rsid w:val="00F24B5A"/>
    <w:rsid w:val="00F24BC4"/>
    <w:rsid w:val="00F25A97"/>
    <w:rsid w:val="00F27A9B"/>
    <w:rsid w:val="00F30325"/>
    <w:rsid w:val="00F3269F"/>
    <w:rsid w:val="00F3438C"/>
    <w:rsid w:val="00F36299"/>
    <w:rsid w:val="00F36D11"/>
    <w:rsid w:val="00F36FC8"/>
    <w:rsid w:val="00F40D77"/>
    <w:rsid w:val="00F40F01"/>
    <w:rsid w:val="00F430F3"/>
    <w:rsid w:val="00F454CC"/>
    <w:rsid w:val="00F52416"/>
    <w:rsid w:val="00F544E0"/>
    <w:rsid w:val="00F566C9"/>
    <w:rsid w:val="00F56837"/>
    <w:rsid w:val="00F6014B"/>
    <w:rsid w:val="00F60A7B"/>
    <w:rsid w:val="00F61354"/>
    <w:rsid w:val="00F62186"/>
    <w:rsid w:val="00F63FAA"/>
    <w:rsid w:val="00F64209"/>
    <w:rsid w:val="00F649EE"/>
    <w:rsid w:val="00F668B8"/>
    <w:rsid w:val="00F71248"/>
    <w:rsid w:val="00F71CA2"/>
    <w:rsid w:val="00F74ED7"/>
    <w:rsid w:val="00F776BF"/>
    <w:rsid w:val="00F7799E"/>
    <w:rsid w:val="00F805A1"/>
    <w:rsid w:val="00F85676"/>
    <w:rsid w:val="00F94597"/>
    <w:rsid w:val="00F95548"/>
    <w:rsid w:val="00F95682"/>
    <w:rsid w:val="00F95E43"/>
    <w:rsid w:val="00F9724F"/>
    <w:rsid w:val="00F97B8B"/>
    <w:rsid w:val="00FA08B9"/>
    <w:rsid w:val="00FA71F7"/>
    <w:rsid w:val="00FB3F0D"/>
    <w:rsid w:val="00FB4A0D"/>
    <w:rsid w:val="00FB6736"/>
    <w:rsid w:val="00FB7C4F"/>
    <w:rsid w:val="00FC1596"/>
    <w:rsid w:val="00FC28B1"/>
    <w:rsid w:val="00FC5BB8"/>
    <w:rsid w:val="00FC5CD8"/>
    <w:rsid w:val="00FC65EE"/>
    <w:rsid w:val="00FC6F02"/>
    <w:rsid w:val="00FD0BC6"/>
    <w:rsid w:val="00FE179C"/>
    <w:rsid w:val="00FE2E96"/>
    <w:rsid w:val="00FE3167"/>
    <w:rsid w:val="00FE70C5"/>
    <w:rsid w:val="00FE7E82"/>
    <w:rsid w:val="00FF77D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1698C"/>
  <w15:chartTrackingRefBased/>
  <w15:docId w15:val="{2BDD7529-6A93-4AC0-B913-A7151258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B6654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character" w:customStyle="1" w:styleId="StylArial">
    <w:name w:val="Styl Arial"/>
    <w:uiPriority w:val="99"/>
    <w:rsid w:val="00D80EFE"/>
    <w:rPr>
      <w:rFonts w:ascii="Arial" w:hAnsi="Arial" w:cs="Arial"/>
    </w:rPr>
  </w:style>
  <w:style w:type="numbering" w:customStyle="1" w:styleId="List-Contract1">
    <w:name w:val="List - Contract1"/>
    <w:uiPriority w:val="99"/>
    <w:rsid w:val="00F9724F"/>
    <w:pPr>
      <w:numPr>
        <w:numId w:val="1"/>
      </w:numPr>
    </w:pPr>
  </w:style>
  <w:style w:type="character" w:customStyle="1" w:styleId="ListNumber-ContractCzechRadioChar">
    <w:name w:val="List Number - Contract (Czech Radio) Char"/>
    <w:link w:val="ListNumber-ContractCzechRadio"/>
    <w:uiPriority w:val="13"/>
    <w:locked/>
    <w:rsid w:val="00C62253"/>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ce@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8A03FE26A3FE46BE3D22D3BB21749C" ma:contentTypeVersion="" ma:contentTypeDescription="Vytvoří nový dokument" ma:contentTypeScope="" ma:versionID="605e5c06f903e4faf36fe098ffebee2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D85EC67-B3B0-46FA-89F1-B931DAEF9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6EA31B-4862-4323-9951-57B1A7846E3A}">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3FEDE74-B2FE-4562-8918-0822DF0D4D0F}">
  <ds:schemaRefs>
    <ds:schemaRef ds:uri="http://schemas.microsoft.com/office/2006/metadata/longProperties"/>
  </ds:schemaRefs>
</ds:datastoreItem>
</file>

<file path=customXml/itemProps4.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5.xml><?xml version="1.0" encoding="utf-8"?>
<ds:datastoreItem xmlns:ds="http://schemas.openxmlformats.org/officeDocument/2006/customXml" ds:itemID="{6E69F5E2-B745-4DA4-9ED0-23340E87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23</Pages>
  <Words>8285</Words>
  <Characters>48883</Characters>
  <Application>Microsoft Office Word</Application>
  <DocSecurity>0</DocSecurity>
  <Lines>407</Lines>
  <Paragraphs>114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27</cp:revision>
  <cp:lastPrinted>2015-09-07T08:55:00Z</cp:lastPrinted>
  <dcterms:created xsi:type="dcterms:W3CDTF">2024-12-17T11:59:00Z</dcterms:created>
  <dcterms:modified xsi:type="dcterms:W3CDTF">2025-10-02T07:21:00Z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0x010100BF66194C55B1DA4E96A0200F88826694</vt:lpwstr>
  </property>
</Properties>
</file>